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C79" w:rsidRPr="00B84B2F" w:rsidRDefault="002C6C79" w:rsidP="002C6C79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84B2F">
        <w:rPr>
          <w:rFonts w:ascii="Times New Roman" w:hAnsi="Times New Roman"/>
          <w:b/>
          <w:sz w:val="28"/>
          <w:szCs w:val="28"/>
          <w:lang w:val="ru-RU"/>
        </w:rPr>
        <w:t>Урок «Как построить график функции у =</w:t>
      </w:r>
      <w:r w:rsidRPr="00B84B2F">
        <w:rPr>
          <w:rFonts w:ascii="Times New Roman" w:hAnsi="Times New Roman"/>
          <w:b/>
          <w:sz w:val="28"/>
          <w:szCs w:val="28"/>
        </w:rPr>
        <w:t>f</w:t>
      </w:r>
      <w:r w:rsidRPr="00B84B2F">
        <w:rPr>
          <w:rFonts w:ascii="Times New Roman" w:hAnsi="Times New Roman"/>
          <w:b/>
          <w:sz w:val="28"/>
          <w:szCs w:val="28"/>
          <w:lang w:val="ru-RU"/>
        </w:rPr>
        <w:t>(</w:t>
      </w:r>
      <w:r w:rsidRPr="00B84B2F">
        <w:rPr>
          <w:rFonts w:ascii="Times New Roman" w:hAnsi="Times New Roman"/>
          <w:b/>
          <w:sz w:val="28"/>
          <w:szCs w:val="28"/>
        </w:rPr>
        <w:t>x</w:t>
      </w:r>
      <w:r w:rsidRPr="00B84B2F">
        <w:rPr>
          <w:rFonts w:ascii="Times New Roman" w:hAnsi="Times New Roman"/>
          <w:b/>
          <w:sz w:val="28"/>
          <w:szCs w:val="28"/>
          <w:lang w:val="ru-RU"/>
        </w:rPr>
        <w:t>+</w:t>
      </w:r>
      <w:r w:rsidRPr="00B84B2F">
        <w:rPr>
          <w:rFonts w:ascii="Times New Roman" w:hAnsi="Times New Roman"/>
          <w:b/>
          <w:sz w:val="28"/>
          <w:szCs w:val="28"/>
        </w:rPr>
        <w:t>l</w:t>
      </w:r>
      <w:r w:rsidRPr="00B84B2F">
        <w:rPr>
          <w:rFonts w:ascii="Times New Roman" w:hAnsi="Times New Roman"/>
          <w:b/>
          <w:sz w:val="28"/>
          <w:szCs w:val="28"/>
          <w:lang w:val="ru-RU"/>
        </w:rPr>
        <w:t>)+</w:t>
      </w:r>
      <w:r w:rsidRPr="00B84B2F">
        <w:rPr>
          <w:rFonts w:ascii="Times New Roman" w:hAnsi="Times New Roman"/>
          <w:b/>
          <w:sz w:val="28"/>
          <w:szCs w:val="28"/>
        </w:rPr>
        <w:t>m</w:t>
      </w:r>
      <w:r w:rsidRPr="00B84B2F">
        <w:rPr>
          <w:rFonts w:ascii="Times New Roman" w:hAnsi="Times New Roman"/>
          <w:b/>
          <w:sz w:val="28"/>
          <w:szCs w:val="28"/>
          <w:lang w:val="ru-RU"/>
        </w:rPr>
        <w:t>, если известен график функции у =</w:t>
      </w:r>
      <w:r w:rsidRPr="00B84B2F">
        <w:rPr>
          <w:rFonts w:ascii="Times New Roman" w:hAnsi="Times New Roman"/>
          <w:b/>
          <w:sz w:val="28"/>
          <w:szCs w:val="28"/>
        </w:rPr>
        <w:t>f</w:t>
      </w:r>
      <w:r w:rsidRPr="00B84B2F">
        <w:rPr>
          <w:rFonts w:ascii="Times New Roman" w:hAnsi="Times New Roman"/>
          <w:b/>
          <w:sz w:val="28"/>
          <w:szCs w:val="28"/>
          <w:lang w:val="ru-RU"/>
        </w:rPr>
        <w:t>(</w:t>
      </w:r>
      <w:r w:rsidRPr="00B84B2F">
        <w:rPr>
          <w:rFonts w:ascii="Times New Roman" w:hAnsi="Times New Roman"/>
          <w:b/>
          <w:sz w:val="28"/>
          <w:szCs w:val="28"/>
        </w:rPr>
        <w:t>x</w:t>
      </w:r>
      <w:r w:rsidRPr="00B84B2F">
        <w:rPr>
          <w:rFonts w:ascii="Times New Roman" w:hAnsi="Times New Roman"/>
          <w:b/>
          <w:sz w:val="28"/>
          <w:szCs w:val="28"/>
          <w:lang w:val="ru-RU"/>
        </w:rPr>
        <w:t>).</w:t>
      </w:r>
    </w:p>
    <w:p w:rsidR="002C6C79" w:rsidRPr="005C3786" w:rsidRDefault="002C6C79" w:rsidP="002C6C79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10881" w:type="dxa"/>
        <w:tblLayout w:type="fixed"/>
        <w:tblLook w:val="01E0"/>
      </w:tblPr>
      <w:tblGrid>
        <w:gridCol w:w="250"/>
        <w:gridCol w:w="10631"/>
      </w:tblGrid>
      <w:tr w:rsidR="002C6C79" w:rsidRPr="00DA33CD" w:rsidTr="0067535D">
        <w:tc>
          <w:tcPr>
            <w:tcW w:w="250" w:type="dxa"/>
            <w:shd w:val="clear" w:color="auto" w:fill="auto"/>
          </w:tcPr>
          <w:p w:rsidR="002C6C79" w:rsidRPr="005C3786" w:rsidRDefault="002C6C79" w:rsidP="00E200F2">
            <w:pPr>
              <w:spacing w:line="360" w:lineRule="auto"/>
              <w:ind w:left="18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C3786">
              <w:rPr>
                <w:rFonts w:ascii="Times New Roman" w:hAnsi="Times New Roman"/>
                <w:i/>
                <w:sz w:val="28"/>
                <w:szCs w:val="28"/>
              </w:rPr>
              <w:t>Базовый учебник</w:t>
            </w:r>
          </w:p>
        </w:tc>
        <w:tc>
          <w:tcPr>
            <w:tcW w:w="10631" w:type="dxa"/>
            <w:shd w:val="clear" w:color="auto" w:fill="auto"/>
          </w:tcPr>
          <w:p w:rsidR="002C6C79" w:rsidRPr="005C3786" w:rsidRDefault="002C6C79" w:rsidP="00B84B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C3786">
              <w:rPr>
                <w:rFonts w:ascii="Times New Roman" w:hAnsi="Times New Roman"/>
                <w:i/>
                <w:sz w:val="28"/>
                <w:szCs w:val="28"/>
                <w:u w:val="single"/>
                <w:lang w:val="ru-RU"/>
              </w:rPr>
              <w:t>Цель  урока</w:t>
            </w:r>
            <w:r w:rsidRPr="005C378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:</w:t>
            </w:r>
            <w:r w:rsidRPr="005C378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5C3786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2C6C79" w:rsidRPr="005C3786" w:rsidRDefault="002C6C79" w:rsidP="00B84B2F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C3786">
              <w:rPr>
                <w:rFonts w:ascii="Times New Roman" w:hAnsi="Times New Roman"/>
                <w:i/>
                <w:sz w:val="28"/>
                <w:szCs w:val="28"/>
              </w:rPr>
              <w:t>образовательные:</w:t>
            </w:r>
          </w:p>
          <w:p w:rsidR="002C6C79" w:rsidRPr="00B84B2F" w:rsidRDefault="002C6C79" w:rsidP="00B84B2F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b/>
                <w:szCs w:val="28"/>
                <w:lang w:val="ru-RU"/>
              </w:rPr>
            </w:pPr>
            <w:r w:rsidRPr="005C3786">
              <w:rPr>
                <w:szCs w:val="28"/>
                <w:lang w:val="ru-RU"/>
              </w:rPr>
              <w:t>научить учащихся строить график функции у =</w:t>
            </w:r>
            <w:r w:rsidRPr="005C3786">
              <w:rPr>
                <w:szCs w:val="28"/>
              </w:rPr>
              <w:t>f</w:t>
            </w:r>
            <w:r w:rsidRPr="005C3786">
              <w:rPr>
                <w:szCs w:val="28"/>
                <w:lang w:val="ru-RU"/>
              </w:rPr>
              <w:t>(</w:t>
            </w:r>
            <w:r w:rsidRPr="005C3786">
              <w:rPr>
                <w:szCs w:val="28"/>
              </w:rPr>
              <w:t>x</w:t>
            </w:r>
            <w:r w:rsidRPr="005C3786">
              <w:rPr>
                <w:szCs w:val="28"/>
                <w:lang w:val="ru-RU"/>
              </w:rPr>
              <w:t>+</w:t>
            </w:r>
            <w:r w:rsidRPr="005C3786">
              <w:rPr>
                <w:szCs w:val="28"/>
              </w:rPr>
              <w:t>l</w:t>
            </w:r>
            <w:r w:rsidRPr="005C3786">
              <w:rPr>
                <w:szCs w:val="28"/>
                <w:lang w:val="ru-RU"/>
              </w:rPr>
              <w:t>)+</w:t>
            </w:r>
            <w:r w:rsidRPr="005C3786">
              <w:rPr>
                <w:szCs w:val="28"/>
              </w:rPr>
              <w:t>m</w:t>
            </w:r>
            <w:r w:rsidRPr="005C3786">
              <w:rPr>
                <w:szCs w:val="28"/>
                <w:lang w:val="ru-RU"/>
              </w:rPr>
              <w:t>, если известен график функции у =</w:t>
            </w:r>
            <w:r w:rsidRPr="005C3786">
              <w:rPr>
                <w:szCs w:val="28"/>
              </w:rPr>
              <w:t>f</w:t>
            </w:r>
            <w:r w:rsidRPr="005C3786">
              <w:rPr>
                <w:szCs w:val="28"/>
                <w:lang w:val="ru-RU"/>
              </w:rPr>
              <w:t>(</w:t>
            </w:r>
            <w:r w:rsidRPr="005C3786">
              <w:rPr>
                <w:szCs w:val="28"/>
              </w:rPr>
              <w:t>x</w:t>
            </w:r>
            <w:r w:rsidRPr="005C3786">
              <w:rPr>
                <w:szCs w:val="28"/>
                <w:lang w:val="ru-RU"/>
              </w:rPr>
              <w:t>)</w:t>
            </w:r>
            <w:r w:rsidR="00B84B2F">
              <w:rPr>
                <w:szCs w:val="28"/>
                <w:lang w:val="ru-RU"/>
              </w:rPr>
              <w:t xml:space="preserve">, </w:t>
            </w:r>
            <w:r w:rsidR="00B84B2F">
              <w:rPr>
                <w:szCs w:val="28"/>
                <w:lang w:val="ru-RU" w:eastAsia="ru-RU"/>
              </w:rPr>
              <w:t>формиров</w:t>
            </w:r>
            <w:r w:rsidR="00B84B2F" w:rsidRPr="00B84B2F">
              <w:rPr>
                <w:szCs w:val="28"/>
                <w:lang w:val="ru-RU" w:eastAsia="ru-RU"/>
              </w:rPr>
              <w:t>ать умения применять полученные алгоритмы к построению графиков функций</w:t>
            </w:r>
            <w:r w:rsidRPr="00B84B2F">
              <w:rPr>
                <w:szCs w:val="28"/>
                <w:lang w:val="ru-RU"/>
              </w:rPr>
              <w:t>;</w:t>
            </w:r>
          </w:p>
          <w:p w:rsidR="002C6C79" w:rsidRPr="00B84B2F" w:rsidRDefault="002C6C79" w:rsidP="00B84B2F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5C378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р</w:t>
            </w:r>
            <w:r w:rsidRPr="00B84B2F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азвивающие:</w:t>
            </w:r>
          </w:p>
          <w:p w:rsidR="00B84B2F" w:rsidRPr="009561CC" w:rsidRDefault="00B84B2F" w:rsidP="00B84B2F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- Формирование  умения</w:t>
            </w:r>
            <w:r w:rsidRPr="009561CC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сравнивать, анализиров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ать,  обобщать изучаемые факты, развитие</w:t>
            </w:r>
            <w:r w:rsidRPr="009561CC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 у учащихся самостоятельности в мышлении и учебной деятельности; </w:t>
            </w:r>
          </w:p>
          <w:p w:rsidR="00B84B2F" w:rsidRDefault="002C6C79" w:rsidP="00B84B2F">
            <w:pPr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5C378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в</w:t>
            </w:r>
            <w:r w:rsidRPr="00B84B2F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оспитательные:</w:t>
            </w:r>
          </w:p>
          <w:p w:rsidR="002C6C79" w:rsidRPr="00B84B2F" w:rsidRDefault="00B84B2F" w:rsidP="00B84B2F">
            <w:pPr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- </w:t>
            </w:r>
            <w:r w:rsidRPr="00B84B2F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Развити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е</w:t>
            </w:r>
            <w:r w:rsidRPr="00B84B2F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коммуникативных учебных действий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, </w:t>
            </w:r>
            <w:r w:rsidRPr="009561CC">
              <w:rPr>
                <w:rFonts w:ascii="Times New Roman" w:eastAsia="Times New Roman" w:hAnsi="Times New Roman"/>
                <w:kern w:val="16"/>
                <w:sz w:val="28"/>
                <w:szCs w:val="28"/>
                <w:lang w:val="ru-RU" w:eastAsia="ru-RU"/>
              </w:rPr>
              <w:t xml:space="preserve">воспитание аккуратности (при выполнении построения графиков функций). </w:t>
            </w:r>
          </w:p>
          <w:p w:rsidR="002C6C79" w:rsidRPr="005C3786" w:rsidRDefault="002C6C79" w:rsidP="00B84B2F">
            <w:pPr>
              <w:pStyle w:val="a3"/>
              <w:spacing w:line="240" w:lineRule="auto"/>
              <w:jc w:val="left"/>
              <w:rPr>
                <w:b/>
                <w:szCs w:val="28"/>
                <w:lang w:val="ru-RU"/>
              </w:rPr>
            </w:pPr>
            <w:r w:rsidRPr="005C3786">
              <w:rPr>
                <w:b/>
                <w:szCs w:val="28"/>
                <w:lang w:val="ru-RU"/>
              </w:rPr>
              <w:t>Тип урока -</w:t>
            </w:r>
            <w:r w:rsidRPr="005C3786">
              <w:rPr>
                <w:szCs w:val="28"/>
                <w:lang w:val="ru-RU"/>
              </w:rPr>
              <w:t xml:space="preserve"> изложение нового материала.  </w:t>
            </w:r>
          </w:p>
          <w:p w:rsidR="002C6C79" w:rsidRPr="005C3786" w:rsidRDefault="002C6C79" w:rsidP="00B84B2F">
            <w:pPr>
              <w:pStyle w:val="a3"/>
              <w:spacing w:line="240" w:lineRule="auto"/>
              <w:jc w:val="left"/>
              <w:rPr>
                <w:i/>
                <w:iCs/>
                <w:szCs w:val="28"/>
                <w:lang w:val="ru-RU"/>
              </w:rPr>
            </w:pPr>
            <w:r w:rsidRPr="005C3786">
              <w:rPr>
                <w:b/>
                <w:bCs/>
                <w:szCs w:val="28"/>
                <w:lang w:val="ru-RU"/>
              </w:rPr>
              <w:t xml:space="preserve">Методы обучения: </w:t>
            </w:r>
            <w:r w:rsidRPr="005C3786">
              <w:rPr>
                <w:szCs w:val="28"/>
                <w:lang w:val="ru-RU"/>
              </w:rPr>
              <w:t xml:space="preserve">иллюстративно-словесный </w:t>
            </w:r>
            <w:r w:rsidRPr="005C3786">
              <w:rPr>
                <w:i/>
                <w:iCs/>
                <w:szCs w:val="28"/>
                <w:lang w:val="ru-RU"/>
              </w:rPr>
              <w:t>(иллюстративно-словесный и частично-поисковый).</w:t>
            </w:r>
          </w:p>
          <w:p w:rsidR="002C6C79" w:rsidRPr="005C3786" w:rsidRDefault="002C6C79" w:rsidP="00B84B2F">
            <w:pPr>
              <w:pStyle w:val="a3"/>
              <w:spacing w:line="240" w:lineRule="auto"/>
              <w:jc w:val="left"/>
              <w:rPr>
                <w:b/>
                <w:szCs w:val="28"/>
                <w:lang w:val="ru-RU"/>
              </w:rPr>
            </w:pPr>
            <w:r w:rsidRPr="005C3786">
              <w:rPr>
                <w:b/>
                <w:bCs/>
                <w:szCs w:val="28"/>
                <w:lang w:val="ru-RU"/>
              </w:rPr>
              <w:t>Формы работы - индивидуальная</w:t>
            </w:r>
            <w:r w:rsidRPr="005C3786">
              <w:rPr>
                <w:szCs w:val="28"/>
                <w:lang w:val="ru-RU"/>
              </w:rPr>
              <w:t xml:space="preserve"> (фронтальная, работа в парах)    </w:t>
            </w:r>
          </w:p>
          <w:p w:rsidR="002C6C79" w:rsidRDefault="002C6C79" w:rsidP="00B84B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C3786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Оборудование</w:t>
            </w:r>
            <w:r w:rsidRPr="005C378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5C378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Компьютер, мультимедийный проектор, экран, мультимедийная презентация к уроку, раздаточный материал.</w:t>
            </w:r>
          </w:p>
          <w:p w:rsidR="00B84B2F" w:rsidRDefault="00B84B2F" w:rsidP="00B84B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84B2F" w:rsidRDefault="00B84B2F" w:rsidP="00B84B2F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B84B2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План урока. </w:t>
            </w:r>
          </w:p>
          <w:p w:rsidR="00B84B2F" w:rsidRPr="00B84B2F" w:rsidRDefault="00B84B2F" w:rsidP="00B84B2F">
            <w:pPr>
              <w:pStyle w:val="ac"/>
              <w:numPr>
                <w:ilvl w:val="0"/>
                <w:numId w:val="29"/>
              </w:num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84B2F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Организационный момент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;</w:t>
            </w:r>
          </w:p>
          <w:p w:rsidR="00B84B2F" w:rsidRPr="00B84B2F" w:rsidRDefault="00B84B2F" w:rsidP="00B84B2F">
            <w:pPr>
              <w:pStyle w:val="ac"/>
              <w:numPr>
                <w:ilvl w:val="0"/>
                <w:numId w:val="29"/>
              </w:num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84B2F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Актуализация знаний</w:t>
            </w:r>
            <w:r w:rsidR="005C0867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, индивидуальная работа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;</w:t>
            </w:r>
          </w:p>
          <w:p w:rsidR="00B84B2F" w:rsidRDefault="00B84B2F" w:rsidP="00B84B2F">
            <w:pPr>
              <w:pStyle w:val="ac"/>
              <w:numPr>
                <w:ilvl w:val="0"/>
                <w:numId w:val="29"/>
              </w:num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Постановка темы и цели урока;</w:t>
            </w:r>
          </w:p>
          <w:p w:rsidR="00B84B2F" w:rsidRDefault="00B84B2F" w:rsidP="00B84B2F">
            <w:pPr>
              <w:pStyle w:val="ac"/>
              <w:numPr>
                <w:ilvl w:val="0"/>
                <w:numId w:val="29"/>
              </w:num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Изучение новой темы;</w:t>
            </w:r>
          </w:p>
          <w:p w:rsidR="00B84B2F" w:rsidRDefault="00B84B2F" w:rsidP="00B84B2F">
            <w:pPr>
              <w:pStyle w:val="ac"/>
              <w:numPr>
                <w:ilvl w:val="0"/>
                <w:numId w:val="29"/>
              </w:num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Физминутка;</w:t>
            </w:r>
          </w:p>
          <w:p w:rsidR="00B84B2F" w:rsidRDefault="00B84B2F" w:rsidP="00B84B2F">
            <w:pPr>
              <w:pStyle w:val="ac"/>
              <w:numPr>
                <w:ilvl w:val="0"/>
                <w:numId w:val="29"/>
              </w:num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Закрепление </w:t>
            </w:r>
            <w:r w:rsidR="004707A7" w:rsidRPr="004707A7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нового материала</w:t>
            </w:r>
            <w:r w:rsidRPr="004707A7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3E215B" w:rsidRPr="003E215B" w:rsidRDefault="003E215B" w:rsidP="003E215B">
            <w:pPr>
              <w:pStyle w:val="ac"/>
              <w:numPr>
                <w:ilvl w:val="0"/>
                <w:numId w:val="29"/>
              </w:numPr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</w:pPr>
            <w:r w:rsidRPr="003E215B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Тест</w:t>
            </w:r>
            <w:r w:rsidR="00B84B2F" w:rsidRPr="003E215B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B84B2F" w:rsidRPr="003E215B" w:rsidRDefault="00B84B2F" w:rsidP="003E215B">
            <w:pPr>
              <w:pStyle w:val="ac"/>
              <w:numPr>
                <w:ilvl w:val="0"/>
                <w:numId w:val="29"/>
              </w:numPr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</w:pPr>
            <w:r w:rsidRPr="003E215B">
              <w:rPr>
                <w:rFonts w:ascii="Times New Roman" w:hAnsi="Times New Roman"/>
                <w:sz w:val="28"/>
                <w:szCs w:val="28"/>
                <w:lang w:val="ru-RU"/>
              </w:rPr>
              <w:t>Домашнее задание;</w:t>
            </w:r>
          </w:p>
          <w:p w:rsidR="00B84B2F" w:rsidRDefault="00B84B2F" w:rsidP="00B84B2F">
            <w:pPr>
              <w:pStyle w:val="ac"/>
              <w:numPr>
                <w:ilvl w:val="0"/>
                <w:numId w:val="29"/>
              </w:num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Подведение итогов;</w:t>
            </w:r>
          </w:p>
          <w:p w:rsidR="00B84B2F" w:rsidRDefault="00B84B2F" w:rsidP="00B84B2F">
            <w:pPr>
              <w:pStyle w:val="ac"/>
              <w:numPr>
                <w:ilvl w:val="0"/>
                <w:numId w:val="29"/>
              </w:num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Рефлексия.</w:t>
            </w:r>
          </w:p>
          <w:p w:rsidR="00B84B2F" w:rsidRDefault="00B84B2F" w:rsidP="00B84B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84B2F" w:rsidRDefault="00B84B2F" w:rsidP="00B84B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84B2F" w:rsidRDefault="00B84B2F" w:rsidP="00B84B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84B2F" w:rsidRDefault="00B84B2F" w:rsidP="00B84B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84B2F" w:rsidRDefault="00B84B2F" w:rsidP="00B84B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84B2F" w:rsidRDefault="00B84B2F" w:rsidP="00B84B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84B2F" w:rsidRDefault="00B84B2F" w:rsidP="00B84B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84B2F" w:rsidRPr="00B84B2F" w:rsidRDefault="00B84B2F" w:rsidP="00B84B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C6C79" w:rsidRDefault="002C6C79" w:rsidP="00B84B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3E215B" w:rsidRDefault="003E215B" w:rsidP="00B84B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3E215B" w:rsidRPr="005C3786" w:rsidRDefault="003E215B" w:rsidP="00B84B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C6C79" w:rsidRPr="005C3786" w:rsidRDefault="002C6C79" w:rsidP="00B84B2F">
            <w:pPr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ru-RU"/>
              </w:rPr>
            </w:pPr>
            <w:r w:rsidRPr="005C3786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ru-RU"/>
              </w:rPr>
              <w:lastRenderedPageBreak/>
              <w:t>Ход урока.</w:t>
            </w:r>
          </w:p>
          <w:p w:rsidR="004707A7" w:rsidRPr="004707A7" w:rsidRDefault="002C6C79" w:rsidP="004707A7">
            <w:pPr>
              <w:pStyle w:val="ac"/>
              <w:numPr>
                <w:ilvl w:val="0"/>
                <w:numId w:val="34"/>
              </w:num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4707A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Организационный момент</w:t>
            </w:r>
          </w:p>
          <w:p w:rsidR="00B164FB" w:rsidRDefault="00B164FB" w:rsidP="00C91FA7">
            <w:pPr>
              <w:pStyle w:val="ac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B164FB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- Добрый день ребята, уважаемые коллеги. Меня зовут Давлетшина Ф.М.. </w:t>
            </w:r>
          </w:p>
          <w:p w:rsidR="004707A7" w:rsidRPr="00B164FB" w:rsidRDefault="004707A7" w:rsidP="00B164FB">
            <w:pPr>
              <w:pStyle w:val="ac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4707A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 w:bidi="ar-SA"/>
              </w:rPr>
              <w:t xml:space="preserve">   </w:t>
            </w:r>
            <w:r w:rsidR="00B164F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 w:bidi="ar-SA"/>
              </w:rPr>
              <w:t xml:space="preserve">  </w:t>
            </w:r>
            <w:r w:rsidRPr="004707A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 w:bidi="ar-SA"/>
              </w:rPr>
              <w:t>Чтобы легче всем жилось,</w:t>
            </w:r>
          </w:p>
          <w:p w:rsidR="004707A7" w:rsidRPr="004707A7" w:rsidRDefault="004707A7" w:rsidP="00B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4707A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 w:bidi="ar-SA"/>
              </w:rPr>
              <w:t>                 Чтоб решалось, чтоб моглось,</w:t>
            </w:r>
          </w:p>
          <w:p w:rsidR="004707A7" w:rsidRPr="004707A7" w:rsidRDefault="004707A7" w:rsidP="00B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4707A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 w:bidi="ar-SA"/>
              </w:rPr>
              <w:t>                 Улыбнись, удача, всем,</w:t>
            </w:r>
          </w:p>
          <w:p w:rsidR="004707A7" w:rsidRPr="004707A7" w:rsidRDefault="004707A7" w:rsidP="00B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4707A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 w:bidi="ar-SA"/>
              </w:rPr>
              <w:t>                 Чтобы не было проблем.</w:t>
            </w:r>
          </w:p>
          <w:p w:rsidR="002C6C79" w:rsidRPr="004707A7" w:rsidRDefault="003E215B" w:rsidP="004707A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 w:bidi="ar-SA"/>
              </w:rPr>
              <w:t> Повторим последние две</w:t>
            </w:r>
            <w:r w:rsidR="004707A7" w:rsidRPr="004707A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 w:bidi="ar-SA"/>
              </w:rPr>
              <w:t xml:space="preserve"> тем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 w:bidi="ar-SA"/>
              </w:rPr>
              <w:t>ы.</w:t>
            </w:r>
            <w:r w:rsidR="002C6C79" w:rsidRPr="004707A7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br/>
            </w:r>
            <w:r w:rsidR="002C6C79" w:rsidRPr="004707A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 xml:space="preserve">2. </w:t>
            </w:r>
            <w:r w:rsidR="005C0867" w:rsidRPr="004707A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Актуализация знаний, и</w:t>
            </w:r>
            <w:r w:rsidR="002C6C79" w:rsidRPr="004707A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ндивидуальная работа</w:t>
            </w:r>
            <w:r w:rsidR="002C6C79" w:rsidRPr="004707A7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.</w:t>
            </w:r>
            <w:r w:rsidR="002C6C79" w:rsidRPr="004707A7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br/>
            </w:r>
            <w:r w:rsidR="001A210C" w:rsidRPr="004707A7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</w:t>
            </w:r>
            <w:r w:rsidR="002C6C79" w:rsidRPr="004707A7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ученикам раздаются карточки для индивидуальной работы у доски.</w:t>
            </w: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271"/>
              <w:gridCol w:w="4961"/>
            </w:tblGrid>
            <w:tr w:rsidR="002C6C79" w:rsidRPr="001D1EC8" w:rsidTr="003E215B">
              <w:trPr>
                <w:tblCellSpacing w:w="0" w:type="dxa"/>
              </w:trPr>
              <w:tc>
                <w:tcPr>
                  <w:tcW w:w="52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C6C79" w:rsidRPr="005C3786" w:rsidRDefault="002C6C79" w:rsidP="00B84B2F">
                  <w:pPr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  <w:r w:rsidRPr="005C3786"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8"/>
                      <w:szCs w:val="28"/>
                      <w:lang w:val="ru-RU"/>
                    </w:rPr>
                    <w:t>Карточка 1</w:t>
                  </w:r>
                  <w:r w:rsidRPr="005C3786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br/>
                  </w:r>
                  <w:r w:rsidR="001A210C" w:rsidRPr="005C3786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Решить уравнение графическим способом:</w:t>
                  </w:r>
                  <w:r w:rsidR="001A210C" w:rsidRPr="005C3786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br/>
                  </w:r>
                  <w:r w:rsidR="001A210C" w:rsidRPr="005C3786">
                    <w:rPr>
                      <w:rFonts w:ascii="Times New Roman" w:eastAsia="Times New Roman" w:hAnsi="Times New Roman"/>
                      <w:noProof/>
                      <w:sz w:val="28"/>
                      <w:szCs w:val="28"/>
                      <w:lang w:val="ru-RU" w:eastAsia="ru-RU" w:bidi="ar-SA"/>
                    </w:rPr>
                    <w:drawing>
                      <wp:inline distT="0" distB="0" distL="0" distR="0">
                        <wp:extent cx="771525" cy="390525"/>
                        <wp:effectExtent l="0" t="0" r="0" b="0"/>
                        <wp:docPr id="1" name="Рисунок 8" descr="http://unimath.ru/images/clip_image028_0448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unimath.ru/images/clip_image028_0448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71525" cy="390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96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C6C79" w:rsidRPr="005C3786" w:rsidRDefault="002C6C79" w:rsidP="00B84B2F">
                  <w:pPr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  <w:r w:rsidRPr="005C3786"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8"/>
                      <w:szCs w:val="28"/>
                      <w:lang w:val="ru-RU"/>
                    </w:rPr>
                    <w:t>Карточка 2</w:t>
                  </w:r>
                  <w:r w:rsidRPr="005C3786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br/>
                    <w:t>Построить графики заданных функций:</w:t>
                  </w:r>
                  <w:r w:rsidRPr="005C3786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br/>
                  </w:r>
                  <w:r w:rsidRPr="005C3786">
                    <w:rPr>
                      <w:rFonts w:ascii="Times New Roman" w:eastAsia="Times New Roman" w:hAnsi="Times New Roman"/>
                      <w:noProof/>
                      <w:sz w:val="28"/>
                      <w:szCs w:val="28"/>
                      <w:lang w:val="ru-RU" w:eastAsia="ru-RU" w:bidi="ar-SA"/>
                    </w:rPr>
                    <w:drawing>
                      <wp:inline distT="0" distB="0" distL="0" distR="0">
                        <wp:extent cx="390525" cy="390525"/>
                        <wp:effectExtent l="19050" t="0" r="0" b="0"/>
                        <wp:docPr id="35" name="Рисунок 4" descr="http://unimath.ru/images/clip_image020_050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unimath.ru/images/clip_image020_050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0525" cy="390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C3786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 xml:space="preserve">, </w:t>
                  </w:r>
                  <w:r w:rsidRPr="005C3786">
                    <w:rPr>
                      <w:rFonts w:ascii="Times New Roman" w:eastAsia="Times New Roman" w:hAnsi="Times New Roman"/>
                      <w:noProof/>
                      <w:sz w:val="28"/>
                      <w:szCs w:val="28"/>
                      <w:lang w:val="ru-RU" w:eastAsia="ru-RU" w:bidi="ar-SA"/>
                    </w:rPr>
                    <w:drawing>
                      <wp:inline distT="0" distB="0" distL="0" distR="0">
                        <wp:extent cx="571500" cy="390525"/>
                        <wp:effectExtent l="19050" t="0" r="0" b="0"/>
                        <wp:docPr id="33" name="Рисунок 6" descr="http://unimath.ru/images/clip_image024_0517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unimath.ru/images/clip_image024_0517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390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C3786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.</w:t>
                  </w:r>
                </w:p>
              </w:tc>
            </w:tr>
          </w:tbl>
          <w:p w:rsidR="005C0867" w:rsidRDefault="005C0867" w:rsidP="00B84B2F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5C0867" w:rsidRDefault="005C0867" w:rsidP="00B84B2F">
            <w:pPr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 xml:space="preserve">Устно. </w:t>
            </w:r>
            <w:r w:rsidR="002C6C79" w:rsidRPr="005C3786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 xml:space="preserve">Работа с графиками функций. </w:t>
            </w:r>
          </w:p>
          <w:p w:rsidR="005C0867" w:rsidRDefault="0067535D" w:rsidP="00B84B2F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- </w:t>
            </w:r>
            <w:r w:rsidR="005C0867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Задайте функцию, график которой изображен на рис? </w:t>
            </w:r>
            <w:r w:rsidR="005C0867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(</w:t>
            </w:r>
            <w:r w:rsidR="005C0867" w:rsidRPr="005C0867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ru-RU"/>
              </w:rPr>
              <w:t xml:space="preserve">слайды 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ru-RU"/>
              </w:rPr>
              <w:t>2</w:t>
            </w:r>
            <w:r w:rsidR="005C0867" w:rsidRPr="005C0867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ru-RU"/>
              </w:rPr>
              <w:t>3</w:t>
            </w:r>
            <w:r w:rsidR="005C0867" w:rsidRPr="005C3786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 xml:space="preserve">). </w:t>
            </w:r>
            <w:r w:rsidR="005C0867" w:rsidRPr="005C3786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67535D" w:rsidRDefault="0067535D" w:rsidP="00B84B2F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- </w:t>
            </w:r>
            <w:r w:rsidR="00C91FA7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как построить графики функций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…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(</w:t>
            </w:r>
            <w:r w:rsidRPr="005C0867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ru-RU"/>
              </w:rPr>
              <w:t xml:space="preserve">слайды 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ru-RU"/>
              </w:rPr>
              <w:t>4</w:t>
            </w:r>
            <w:r w:rsidRPr="005C0867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ru-RU"/>
              </w:rPr>
              <w:t>6</w:t>
            </w:r>
            <w:r w:rsidRPr="005C3786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 xml:space="preserve">). </w:t>
            </w:r>
            <w:r w:rsidRPr="005C3786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2720F0" w:rsidRPr="002720F0" w:rsidRDefault="002720F0" w:rsidP="002720F0">
            <w:pPr>
              <w:pStyle w:val="ac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720F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Постановка темы и цели урока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(</w:t>
            </w:r>
            <w:r w:rsidRPr="005C0867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ru-RU"/>
              </w:rPr>
              <w:t xml:space="preserve">слайды 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ru-RU"/>
              </w:rPr>
              <w:t>7</w:t>
            </w:r>
            <w:r w:rsidRPr="005C0867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ru-RU"/>
              </w:rPr>
              <w:t>9</w:t>
            </w:r>
            <w:r w:rsidRPr="005C3786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 xml:space="preserve">). </w:t>
            </w:r>
            <w:r w:rsidRPr="005C3786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67535D" w:rsidRDefault="0067535D" w:rsidP="00B84B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- Как построить график функции </w:t>
            </w:r>
            <w:r w:rsidRPr="0067535D">
              <w:rPr>
                <w:rFonts w:ascii="Times New Roman" w:hAnsi="Times New Roman"/>
                <w:sz w:val="28"/>
                <w:szCs w:val="28"/>
                <w:lang w:val="ru-RU"/>
              </w:rPr>
              <w:t>у =</w:t>
            </w:r>
            <w:r w:rsidRPr="0067535D">
              <w:rPr>
                <w:rFonts w:ascii="Times New Roman" w:hAnsi="Times New Roman"/>
                <w:sz w:val="28"/>
                <w:szCs w:val="28"/>
              </w:rPr>
              <w:t>f</w:t>
            </w:r>
            <w:r w:rsidRPr="0067535D">
              <w:rPr>
                <w:rFonts w:ascii="Times New Roman" w:hAnsi="Times New Roman"/>
                <w:sz w:val="28"/>
                <w:szCs w:val="28"/>
                <w:lang w:val="ru-RU"/>
              </w:rPr>
              <w:t>(</w:t>
            </w:r>
            <w:r w:rsidRPr="0067535D">
              <w:rPr>
                <w:rFonts w:ascii="Times New Roman" w:hAnsi="Times New Roman"/>
                <w:sz w:val="28"/>
                <w:szCs w:val="28"/>
              </w:rPr>
              <w:t>x</w:t>
            </w:r>
            <w:r w:rsidRPr="0067535D">
              <w:rPr>
                <w:rFonts w:ascii="Times New Roman" w:hAnsi="Times New Roman"/>
                <w:sz w:val="28"/>
                <w:szCs w:val="28"/>
                <w:lang w:val="ru-RU"/>
              </w:rPr>
              <w:t>+</w:t>
            </w:r>
            <w:r w:rsidRPr="006E6638">
              <w:rPr>
                <w:rFonts w:ascii="Times New Roman" w:hAnsi="Times New Roman"/>
                <w:i/>
                <w:sz w:val="28"/>
                <w:szCs w:val="28"/>
              </w:rPr>
              <w:t>l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  <w:r w:rsidRPr="0067535D">
              <w:rPr>
                <w:rFonts w:ascii="Times New Roman" w:hAnsi="Times New Roman"/>
                <w:sz w:val="28"/>
                <w:szCs w:val="28"/>
                <w:lang w:val="ru-RU"/>
              </w:rPr>
              <w:t>, если известен график функции у =</w:t>
            </w:r>
            <w:r w:rsidRPr="0067535D">
              <w:rPr>
                <w:rFonts w:ascii="Times New Roman" w:hAnsi="Times New Roman"/>
                <w:sz w:val="28"/>
                <w:szCs w:val="28"/>
              </w:rPr>
              <w:t>f</w:t>
            </w:r>
            <w:r w:rsidRPr="0067535D">
              <w:rPr>
                <w:rFonts w:ascii="Times New Roman" w:hAnsi="Times New Roman"/>
                <w:sz w:val="28"/>
                <w:szCs w:val="28"/>
                <w:lang w:val="ru-RU"/>
              </w:rPr>
              <w:t>(</w:t>
            </w:r>
            <w:r w:rsidRPr="0067535D">
              <w:rPr>
                <w:rFonts w:ascii="Times New Roman" w:hAnsi="Times New Roman"/>
                <w:sz w:val="28"/>
                <w:szCs w:val="28"/>
              </w:rPr>
              <w:t>x</w:t>
            </w:r>
            <w:r w:rsidRPr="0067535D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?</w:t>
            </w:r>
          </w:p>
          <w:p w:rsidR="006E6638" w:rsidRPr="006E6638" w:rsidRDefault="0067535D" w:rsidP="00B84B2F">
            <w:pPr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чтобы построить график функции у =</w:t>
            </w:r>
            <w:r w:rsidRPr="006E6638">
              <w:rPr>
                <w:rFonts w:ascii="Times New Roman" w:hAnsi="Times New Roman"/>
                <w:i/>
                <w:sz w:val="28"/>
                <w:szCs w:val="28"/>
              </w:rPr>
              <w:t>f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(</w:t>
            </w:r>
            <w:r w:rsidRPr="006E6638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+</w:t>
            </w:r>
            <w:r w:rsidRPr="006E6638">
              <w:rPr>
                <w:rFonts w:ascii="Times New Roman" w:hAnsi="Times New Roman"/>
                <w:i/>
                <w:sz w:val="28"/>
                <w:szCs w:val="28"/>
              </w:rPr>
              <w:t>l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), где </w:t>
            </w:r>
            <w:r w:rsidR="006E6638" w:rsidRPr="006E6638">
              <w:rPr>
                <w:rFonts w:ascii="Times New Roman" w:hAnsi="Times New Roman"/>
                <w:i/>
                <w:sz w:val="28"/>
                <w:szCs w:val="28"/>
              </w:rPr>
              <w:t>l</w:t>
            </w:r>
            <w:r w:rsidR="006E6638"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 заданное положительное число, нужно сдвинуть график функции у =</w:t>
            </w:r>
            <w:r w:rsidR="006E6638" w:rsidRPr="006E6638">
              <w:rPr>
                <w:rFonts w:ascii="Times New Roman" w:hAnsi="Times New Roman"/>
                <w:i/>
                <w:sz w:val="28"/>
                <w:szCs w:val="28"/>
              </w:rPr>
              <w:t>f</w:t>
            </w:r>
            <w:r w:rsidR="006E6638"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(</w:t>
            </w:r>
            <w:r w:rsidR="006E6638" w:rsidRPr="006E6638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="006E6638"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) вдоль оси х на </w:t>
            </w:r>
            <w:r w:rsidR="006E6638" w:rsidRPr="006E6638">
              <w:rPr>
                <w:rFonts w:ascii="Times New Roman" w:hAnsi="Times New Roman"/>
                <w:i/>
                <w:sz w:val="28"/>
                <w:szCs w:val="28"/>
              </w:rPr>
              <w:t>l</w:t>
            </w:r>
            <w:r w:rsidR="006E6638"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единиц масштаба влево;</w:t>
            </w:r>
          </w:p>
          <w:p w:rsidR="0067535D" w:rsidRPr="006E6638" w:rsidRDefault="006E6638" w:rsidP="00B84B2F">
            <w:pPr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чтобы построить график функции у =</w:t>
            </w:r>
            <w:r w:rsidRPr="006E6638">
              <w:rPr>
                <w:rFonts w:ascii="Times New Roman" w:hAnsi="Times New Roman"/>
                <w:i/>
                <w:sz w:val="28"/>
                <w:szCs w:val="28"/>
              </w:rPr>
              <w:t>f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(</w:t>
            </w:r>
            <w:r w:rsidRPr="006E6638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- </w:t>
            </w:r>
            <w:r w:rsidRPr="006E6638">
              <w:rPr>
                <w:rFonts w:ascii="Times New Roman" w:hAnsi="Times New Roman"/>
                <w:i/>
                <w:sz w:val="28"/>
                <w:szCs w:val="28"/>
              </w:rPr>
              <w:t>l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), где </w:t>
            </w:r>
            <w:r w:rsidRPr="006E6638">
              <w:rPr>
                <w:rFonts w:ascii="Times New Roman" w:hAnsi="Times New Roman"/>
                <w:i/>
                <w:sz w:val="28"/>
                <w:szCs w:val="28"/>
              </w:rPr>
              <w:t>l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 заданное положительное число, нужно сдвинуть график функции у =</w:t>
            </w:r>
            <w:r w:rsidRPr="006E6638">
              <w:rPr>
                <w:rFonts w:ascii="Times New Roman" w:hAnsi="Times New Roman"/>
                <w:i/>
                <w:sz w:val="28"/>
                <w:szCs w:val="28"/>
              </w:rPr>
              <w:t>f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(</w:t>
            </w:r>
            <w:r w:rsidRPr="006E6638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) вдоль оси х на </w:t>
            </w:r>
            <w:r w:rsidRPr="006E6638">
              <w:rPr>
                <w:rFonts w:ascii="Times New Roman" w:hAnsi="Times New Roman"/>
                <w:i/>
                <w:sz w:val="28"/>
                <w:szCs w:val="28"/>
              </w:rPr>
              <w:t>l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единиц масштаба вправо</w:t>
            </w:r>
          </w:p>
          <w:p w:rsidR="0067535D" w:rsidRDefault="0067535D" w:rsidP="0067535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- Как построить график функции </w:t>
            </w:r>
            <w:r w:rsidRPr="0067535D">
              <w:rPr>
                <w:rFonts w:ascii="Times New Roman" w:hAnsi="Times New Roman"/>
                <w:sz w:val="28"/>
                <w:szCs w:val="28"/>
                <w:lang w:val="ru-RU"/>
              </w:rPr>
              <w:t>у =</w:t>
            </w:r>
            <w:r w:rsidRPr="0067535D">
              <w:rPr>
                <w:rFonts w:ascii="Times New Roman" w:hAnsi="Times New Roman"/>
                <w:sz w:val="28"/>
                <w:szCs w:val="28"/>
              </w:rPr>
              <w:t>f</w:t>
            </w:r>
            <w:r w:rsidRPr="0067535D">
              <w:rPr>
                <w:rFonts w:ascii="Times New Roman" w:hAnsi="Times New Roman"/>
                <w:sz w:val="28"/>
                <w:szCs w:val="28"/>
                <w:lang w:val="ru-RU"/>
              </w:rPr>
              <w:t>(</w:t>
            </w:r>
            <w:r w:rsidRPr="0067535D">
              <w:rPr>
                <w:rFonts w:ascii="Times New Roman" w:hAnsi="Times New Roman"/>
                <w:sz w:val="28"/>
                <w:szCs w:val="28"/>
              </w:rPr>
              <w:t>x</w:t>
            </w:r>
            <w:r w:rsidRPr="0067535D">
              <w:rPr>
                <w:rFonts w:ascii="Times New Roman" w:hAnsi="Times New Roman"/>
                <w:sz w:val="28"/>
                <w:szCs w:val="28"/>
                <w:lang w:val="ru-RU"/>
              </w:rPr>
              <w:t>)+</w:t>
            </w:r>
            <w:r w:rsidRPr="0067535D">
              <w:rPr>
                <w:rFonts w:ascii="Times New Roman" w:hAnsi="Times New Roman"/>
                <w:sz w:val="28"/>
                <w:szCs w:val="28"/>
              </w:rPr>
              <w:t>m</w:t>
            </w:r>
            <w:r w:rsidRPr="0067535D">
              <w:rPr>
                <w:rFonts w:ascii="Times New Roman" w:hAnsi="Times New Roman"/>
                <w:sz w:val="28"/>
                <w:szCs w:val="28"/>
                <w:lang w:val="ru-RU"/>
              </w:rPr>
              <w:t>, если известен график функции у =</w:t>
            </w:r>
            <w:r w:rsidRPr="0067535D">
              <w:rPr>
                <w:rFonts w:ascii="Times New Roman" w:hAnsi="Times New Roman"/>
                <w:sz w:val="28"/>
                <w:szCs w:val="28"/>
              </w:rPr>
              <w:t>f</w:t>
            </w:r>
            <w:r w:rsidRPr="0067535D">
              <w:rPr>
                <w:rFonts w:ascii="Times New Roman" w:hAnsi="Times New Roman"/>
                <w:sz w:val="28"/>
                <w:szCs w:val="28"/>
                <w:lang w:val="ru-RU"/>
              </w:rPr>
              <w:t>(</w:t>
            </w:r>
            <w:r w:rsidRPr="0067535D">
              <w:rPr>
                <w:rFonts w:ascii="Times New Roman" w:hAnsi="Times New Roman"/>
                <w:sz w:val="28"/>
                <w:szCs w:val="28"/>
              </w:rPr>
              <w:t>x</w:t>
            </w:r>
            <w:r w:rsidRPr="0067535D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?</w:t>
            </w:r>
          </w:p>
          <w:p w:rsidR="006E6638" w:rsidRPr="006E6638" w:rsidRDefault="006E6638" w:rsidP="006E6638">
            <w:pPr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чтобы построить график функции у =</w:t>
            </w:r>
            <w:r w:rsidRPr="006E6638">
              <w:rPr>
                <w:rFonts w:ascii="Times New Roman" w:hAnsi="Times New Roman"/>
                <w:i/>
                <w:sz w:val="28"/>
                <w:szCs w:val="28"/>
              </w:rPr>
              <w:t>f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(</w:t>
            </w:r>
            <w:r w:rsidRPr="006E6638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)+</w:t>
            </w:r>
            <w:r w:rsidRPr="006E6638">
              <w:rPr>
                <w:rFonts w:ascii="Times New Roman" w:hAnsi="Times New Roman"/>
                <w:i/>
                <w:sz w:val="28"/>
                <w:szCs w:val="28"/>
              </w:rPr>
              <w:t>m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, где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m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 заданное положительное число, нужно сдвинуть график функции у =</w:t>
            </w:r>
            <w:r w:rsidRPr="006E6638">
              <w:rPr>
                <w:rFonts w:ascii="Times New Roman" w:hAnsi="Times New Roman"/>
                <w:i/>
                <w:sz w:val="28"/>
                <w:szCs w:val="28"/>
              </w:rPr>
              <w:t>f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(</w:t>
            </w:r>
            <w:r w:rsidRPr="006E6638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)</w:t>
            </w:r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вдоль оси у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на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m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ед</w:t>
            </w:r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иниц масштаба вверх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;</w:t>
            </w:r>
          </w:p>
          <w:p w:rsidR="006E6638" w:rsidRPr="006E6638" w:rsidRDefault="006E6638" w:rsidP="0067535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чтобы построить график функции у =</w:t>
            </w:r>
            <w:r w:rsidRPr="006E6638">
              <w:rPr>
                <w:rFonts w:ascii="Times New Roman" w:hAnsi="Times New Roman"/>
                <w:i/>
                <w:sz w:val="28"/>
                <w:szCs w:val="28"/>
              </w:rPr>
              <w:t>f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(</w:t>
            </w:r>
            <w:r w:rsidRPr="006E6638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)- </w:t>
            </w:r>
            <w:r w:rsidRPr="006E6638">
              <w:rPr>
                <w:rFonts w:ascii="Times New Roman" w:hAnsi="Times New Roman"/>
                <w:i/>
                <w:sz w:val="28"/>
                <w:szCs w:val="28"/>
              </w:rPr>
              <w:t>m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, где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m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 заданное положительное число, нужно сдвинуть график функции у =</w:t>
            </w:r>
            <w:r w:rsidRPr="006E6638">
              <w:rPr>
                <w:rFonts w:ascii="Times New Roman" w:hAnsi="Times New Roman"/>
                <w:i/>
                <w:sz w:val="28"/>
                <w:szCs w:val="28"/>
              </w:rPr>
              <w:t>f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(</w:t>
            </w:r>
            <w:r w:rsidRPr="006E6638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)</w:t>
            </w:r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вдоль оси у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на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m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ед</w:t>
            </w:r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иниц масштаба вниз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;</w:t>
            </w:r>
          </w:p>
          <w:p w:rsidR="0067535D" w:rsidRDefault="0067535D" w:rsidP="0067535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- Как построить график функции </w:t>
            </w:r>
            <w:r w:rsidRPr="0067535D">
              <w:rPr>
                <w:rFonts w:ascii="Times New Roman" w:hAnsi="Times New Roman"/>
                <w:sz w:val="28"/>
                <w:szCs w:val="28"/>
                <w:lang w:val="ru-RU"/>
              </w:rPr>
              <w:t>у =</w:t>
            </w:r>
            <w:r w:rsidRPr="0067535D">
              <w:rPr>
                <w:rFonts w:ascii="Times New Roman" w:hAnsi="Times New Roman"/>
                <w:sz w:val="28"/>
                <w:szCs w:val="28"/>
              </w:rPr>
              <w:t>f</w:t>
            </w:r>
            <w:r w:rsidRPr="0067535D">
              <w:rPr>
                <w:rFonts w:ascii="Times New Roman" w:hAnsi="Times New Roman"/>
                <w:sz w:val="28"/>
                <w:szCs w:val="28"/>
                <w:lang w:val="ru-RU"/>
              </w:rPr>
              <w:t>(</w:t>
            </w:r>
            <w:r w:rsidRPr="0067535D">
              <w:rPr>
                <w:rFonts w:ascii="Times New Roman" w:hAnsi="Times New Roman"/>
                <w:sz w:val="28"/>
                <w:szCs w:val="28"/>
              </w:rPr>
              <w:t>x</w:t>
            </w:r>
            <w:r w:rsidRPr="0067535D">
              <w:rPr>
                <w:rFonts w:ascii="Times New Roman" w:hAnsi="Times New Roman"/>
                <w:sz w:val="28"/>
                <w:szCs w:val="28"/>
                <w:lang w:val="ru-RU"/>
              </w:rPr>
              <w:t>+</w:t>
            </w:r>
            <w:r w:rsidRPr="0067535D">
              <w:rPr>
                <w:rFonts w:ascii="Times New Roman" w:hAnsi="Times New Roman"/>
                <w:sz w:val="28"/>
                <w:szCs w:val="28"/>
              </w:rPr>
              <w:t>l</w:t>
            </w:r>
            <w:r w:rsidRPr="0067535D">
              <w:rPr>
                <w:rFonts w:ascii="Times New Roman" w:hAnsi="Times New Roman"/>
                <w:sz w:val="28"/>
                <w:szCs w:val="28"/>
                <w:lang w:val="ru-RU"/>
              </w:rPr>
              <w:t>)+</w:t>
            </w:r>
            <w:r w:rsidRPr="0067535D">
              <w:rPr>
                <w:rFonts w:ascii="Times New Roman" w:hAnsi="Times New Roman"/>
                <w:sz w:val="28"/>
                <w:szCs w:val="28"/>
              </w:rPr>
              <w:t>m</w:t>
            </w:r>
            <w:r w:rsidRPr="0067535D">
              <w:rPr>
                <w:rFonts w:ascii="Times New Roman" w:hAnsi="Times New Roman"/>
                <w:sz w:val="28"/>
                <w:szCs w:val="28"/>
                <w:lang w:val="ru-RU"/>
              </w:rPr>
              <w:t>, если известен график функции у =</w:t>
            </w:r>
            <w:r w:rsidRPr="0067535D">
              <w:rPr>
                <w:rFonts w:ascii="Times New Roman" w:hAnsi="Times New Roman"/>
                <w:sz w:val="28"/>
                <w:szCs w:val="28"/>
              </w:rPr>
              <w:t>f</w:t>
            </w:r>
            <w:r w:rsidRPr="0067535D">
              <w:rPr>
                <w:rFonts w:ascii="Times New Roman" w:hAnsi="Times New Roman"/>
                <w:sz w:val="28"/>
                <w:szCs w:val="28"/>
                <w:lang w:val="ru-RU"/>
              </w:rPr>
              <w:t>(</w:t>
            </w:r>
            <w:r w:rsidRPr="0067535D">
              <w:rPr>
                <w:rFonts w:ascii="Times New Roman" w:hAnsi="Times New Roman"/>
                <w:sz w:val="28"/>
                <w:szCs w:val="28"/>
              </w:rPr>
              <w:t>x</w:t>
            </w:r>
            <w:r w:rsidRPr="0067535D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?</w:t>
            </w:r>
          </w:p>
          <w:p w:rsidR="006E6638" w:rsidRDefault="006E6638" w:rsidP="0067535D">
            <w:pPr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</w:t>
            </w:r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выслушать возможные ответы учащихся</w:t>
            </w:r>
          </w:p>
          <w:p w:rsidR="006E6638" w:rsidRDefault="006E6638" w:rsidP="0067535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Как вы думаете какова тема сегодняшнего урока?</w:t>
            </w:r>
          </w:p>
          <w:p w:rsidR="006E6638" w:rsidRDefault="006E6638" w:rsidP="0067535D">
            <w:pPr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B84B2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Как построить график функции у =</w:t>
            </w:r>
            <w:r w:rsidRPr="006E6638">
              <w:rPr>
                <w:rFonts w:ascii="Times New Roman" w:hAnsi="Times New Roman"/>
                <w:i/>
                <w:sz w:val="28"/>
                <w:szCs w:val="28"/>
              </w:rPr>
              <w:t>f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(</w:t>
            </w:r>
            <w:r w:rsidRPr="006E6638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+</w:t>
            </w:r>
            <w:r w:rsidRPr="006E6638">
              <w:rPr>
                <w:rFonts w:ascii="Times New Roman" w:hAnsi="Times New Roman"/>
                <w:i/>
                <w:sz w:val="28"/>
                <w:szCs w:val="28"/>
              </w:rPr>
              <w:t>l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)+</w:t>
            </w:r>
            <w:r w:rsidRPr="006E6638">
              <w:rPr>
                <w:rFonts w:ascii="Times New Roman" w:hAnsi="Times New Roman"/>
                <w:i/>
                <w:sz w:val="28"/>
                <w:szCs w:val="28"/>
              </w:rPr>
              <w:t>m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, если известен график функции у =</w:t>
            </w:r>
            <w:r w:rsidRPr="006E6638">
              <w:rPr>
                <w:rFonts w:ascii="Times New Roman" w:hAnsi="Times New Roman"/>
                <w:i/>
                <w:sz w:val="28"/>
                <w:szCs w:val="28"/>
              </w:rPr>
              <w:t>f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(</w:t>
            </w:r>
            <w:r w:rsidRPr="006E6638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Pr="006E663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).</w:t>
            </w:r>
          </w:p>
          <w:p w:rsidR="0067535D" w:rsidRDefault="006E6638" w:rsidP="00B84B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Как вы думаете какова цель сегодняшнего урока?</w:t>
            </w:r>
          </w:p>
          <w:p w:rsidR="006E6638" w:rsidRPr="006E6638" w:rsidRDefault="006E6638" w:rsidP="006E6638">
            <w:pPr>
              <w:pStyle w:val="a3"/>
              <w:spacing w:line="240" w:lineRule="auto"/>
              <w:rPr>
                <w:b/>
                <w:i/>
                <w:szCs w:val="28"/>
                <w:lang w:val="ru-RU"/>
              </w:rPr>
            </w:pPr>
            <w:r w:rsidRPr="006E6638">
              <w:rPr>
                <w:i/>
                <w:szCs w:val="28"/>
                <w:lang w:val="ru-RU"/>
              </w:rPr>
              <w:t xml:space="preserve">- </w:t>
            </w:r>
            <w:r>
              <w:rPr>
                <w:i/>
                <w:szCs w:val="28"/>
                <w:lang w:val="ru-RU"/>
              </w:rPr>
              <w:t>научится</w:t>
            </w:r>
            <w:r w:rsidRPr="006E6638">
              <w:rPr>
                <w:i/>
                <w:szCs w:val="28"/>
                <w:lang w:val="ru-RU"/>
              </w:rPr>
              <w:t xml:space="preserve"> строить график функции у =</w:t>
            </w:r>
            <w:r w:rsidRPr="006E6638">
              <w:rPr>
                <w:i/>
                <w:szCs w:val="28"/>
              </w:rPr>
              <w:t>f</w:t>
            </w:r>
            <w:r w:rsidRPr="006E6638">
              <w:rPr>
                <w:i/>
                <w:szCs w:val="28"/>
                <w:lang w:val="ru-RU"/>
              </w:rPr>
              <w:t>(</w:t>
            </w:r>
            <w:r w:rsidRPr="006E6638">
              <w:rPr>
                <w:i/>
                <w:szCs w:val="28"/>
              </w:rPr>
              <w:t>x</w:t>
            </w:r>
            <w:r w:rsidRPr="006E6638">
              <w:rPr>
                <w:i/>
                <w:szCs w:val="28"/>
                <w:lang w:val="ru-RU"/>
              </w:rPr>
              <w:t>+</w:t>
            </w:r>
            <w:r w:rsidRPr="006E6638">
              <w:rPr>
                <w:i/>
                <w:szCs w:val="28"/>
              </w:rPr>
              <w:t>l</w:t>
            </w:r>
            <w:r w:rsidRPr="006E6638">
              <w:rPr>
                <w:i/>
                <w:szCs w:val="28"/>
                <w:lang w:val="ru-RU"/>
              </w:rPr>
              <w:t>)+</w:t>
            </w:r>
            <w:r w:rsidRPr="006E6638">
              <w:rPr>
                <w:i/>
                <w:szCs w:val="28"/>
              </w:rPr>
              <w:t>m</w:t>
            </w:r>
            <w:r w:rsidRPr="006E6638">
              <w:rPr>
                <w:i/>
                <w:szCs w:val="28"/>
                <w:lang w:val="ru-RU"/>
              </w:rPr>
              <w:t>, если известен график функции у =</w:t>
            </w:r>
            <w:r w:rsidRPr="006E6638">
              <w:rPr>
                <w:i/>
                <w:szCs w:val="28"/>
              </w:rPr>
              <w:t>f</w:t>
            </w:r>
            <w:r w:rsidRPr="006E6638">
              <w:rPr>
                <w:i/>
                <w:szCs w:val="28"/>
                <w:lang w:val="ru-RU"/>
              </w:rPr>
              <w:t>(</w:t>
            </w:r>
            <w:r w:rsidRPr="006E6638">
              <w:rPr>
                <w:i/>
                <w:szCs w:val="28"/>
              </w:rPr>
              <w:t>x</w:t>
            </w:r>
            <w:r w:rsidRPr="006E6638">
              <w:rPr>
                <w:i/>
                <w:szCs w:val="28"/>
                <w:lang w:val="ru-RU"/>
              </w:rPr>
              <w:t xml:space="preserve">), </w:t>
            </w:r>
            <w:r w:rsidRPr="006E6638">
              <w:rPr>
                <w:i/>
                <w:szCs w:val="28"/>
                <w:lang w:val="ru-RU" w:eastAsia="ru-RU"/>
              </w:rPr>
              <w:t>формировать умения применять полученные алгоритмы к построению графиков функций</w:t>
            </w:r>
            <w:r w:rsidRPr="006E6638">
              <w:rPr>
                <w:i/>
                <w:szCs w:val="28"/>
                <w:lang w:val="ru-RU"/>
              </w:rPr>
              <w:t>;</w:t>
            </w:r>
          </w:p>
          <w:p w:rsidR="002C6C79" w:rsidRPr="005C3786" w:rsidRDefault="002C6C79" w:rsidP="00B84B2F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C378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4. Объяснение нового материала.</w:t>
            </w:r>
          </w:p>
          <w:p w:rsidR="002720F0" w:rsidRPr="00595678" w:rsidRDefault="002720F0" w:rsidP="002720F0">
            <w:pPr>
              <w:rPr>
                <w:sz w:val="28"/>
                <w:szCs w:val="28"/>
                <w:lang w:val="ru-RU"/>
              </w:rPr>
            </w:pPr>
            <w:r w:rsidRPr="004707A7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1)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 </w:t>
            </w:r>
            <w:r w:rsidRPr="00595678">
              <w:rPr>
                <w:rFonts w:eastAsia="Times New Roman"/>
                <w:b/>
                <w:bCs/>
                <w:i/>
                <w:iCs/>
                <w:sz w:val="28"/>
                <w:szCs w:val="28"/>
                <w:lang w:val="ru-RU"/>
              </w:rPr>
              <w:t>Алгоритм 1</w:t>
            </w: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</w:t>
            </w:r>
            <w:r w:rsidRPr="00595678">
              <w:rPr>
                <w:rFonts w:eastAsia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(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ru-RU"/>
              </w:rPr>
              <w:t>слайд</w:t>
            </w:r>
            <w:r w:rsidRPr="005C0867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)</w:t>
            </w:r>
            <w:r w:rsidR="00595678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 xml:space="preserve">   стр. 117 учебника</w:t>
            </w:r>
          </w:p>
          <w:p w:rsidR="00B00D9B" w:rsidRPr="002720F0" w:rsidRDefault="002A2427" w:rsidP="002720F0">
            <w:pPr>
              <w:numPr>
                <w:ilvl w:val="0"/>
                <w:numId w:val="32"/>
              </w:numPr>
              <w:tabs>
                <w:tab w:val="clear" w:pos="720"/>
                <w:tab w:val="num" w:pos="0"/>
              </w:tabs>
              <w:ind w:left="0" w:hanging="108"/>
              <w:rPr>
                <w:rFonts w:ascii="Times New Roman" w:eastAsia="Times New Roman" w:hAnsi="Times New Roman"/>
                <w:i/>
                <w:sz w:val="28"/>
                <w:szCs w:val="28"/>
                <w:lang w:val="ru-RU"/>
              </w:rPr>
            </w:pPr>
            <w:r w:rsidRPr="002720F0">
              <w:rPr>
                <w:rFonts w:ascii="Times New Roman" w:eastAsia="Times New Roman" w:hAnsi="Times New Roman"/>
                <w:i/>
                <w:sz w:val="28"/>
                <w:szCs w:val="28"/>
                <w:lang w:val="ru-RU"/>
              </w:rPr>
              <w:t>1. Построить график функции у=</w:t>
            </w:r>
            <w:r w:rsidRPr="002720F0">
              <w:rPr>
                <w:rFonts w:ascii="Times New Roman" w:eastAsia="Times New Roman" w:hAnsi="Times New Roman"/>
                <w:i/>
                <w:sz w:val="28"/>
                <w:szCs w:val="28"/>
              </w:rPr>
              <w:t>f</w:t>
            </w:r>
            <w:r w:rsidRPr="002720F0">
              <w:rPr>
                <w:rFonts w:ascii="Times New Roman" w:eastAsia="Times New Roman" w:hAnsi="Times New Roman"/>
                <w:i/>
                <w:sz w:val="28"/>
                <w:szCs w:val="28"/>
                <w:lang w:val="ru-RU"/>
              </w:rPr>
              <w:t>(</w:t>
            </w:r>
            <w:r w:rsidRPr="002720F0">
              <w:rPr>
                <w:rFonts w:ascii="Times New Roman" w:eastAsia="Times New Roman" w:hAnsi="Times New Roman"/>
                <w:i/>
                <w:sz w:val="28"/>
                <w:szCs w:val="28"/>
              </w:rPr>
              <w:t>x</w:t>
            </w:r>
            <w:r w:rsidRPr="002720F0">
              <w:rPr>
                <w:rFonts w:ascii="Times New Roman" w:eastAsia="Times New Roman" w:hAnsi="Times New Roman"/>
                <w:i/>
                <w:sz w:val="28"/>
                <w:szCs w:val="28"/>
                <w:lang w:val="ru-RU"/>
              </w:rPr>
              <w:t>).</w:t>
            </w:r>
          </w:p>
          <w:p w:rsidR="00B00D9B" w:rsidRPr="002720F0" w:rsidRDefault="002A2427" w:rsidP="002720F0">
            <w:pPr>
              <w:numPr>
                <w:ilvl w:val="0"/>
                <w:numId w:val="32"/>
              </w:numPr>
              <w:tabs>
                <w:tab w:val="clear" w:pos="720"/>
                <w:tab w:val="num" w:pos="0"/>
              </w:tabs>
              <w:ind w:left="0" w:hanging="108"/>
              <w:rPr>
                <w:rFonts w:ascii="Times New Roman" w:eastAsia="Times New Roman" w:hAnsi="Times New Roman"/>
                <w:i/>
                <w:sz w:val="28"/>
                <w:szCs w:val="28"/>
                <w:lang w:val="ru-RU"/>
              </w:rPr>
            </w:pPr>
            <w:r w:rsidRPr="002720F0">
              <w:rPr>
                <w:rFonts w:ascii="Times New Roman" w:eastAsia="Times New Roman" w:hAnsi="Times New Roman"/>
                <w:i/>
                <w:sz w:val="28"/>
                <w:szCs w:val="28"/>
                <w:lang w:val="ru-RU"/>
              </w:rPr>
              <w:t>2. Осуществить параллельный перенос графика вдоль оси х на |</w:t>
            </w:r>
            <w:r w:rsidRPr="002720F0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l</w:t>
            </w:r>
            <w:r w:rsidRPr="002720F0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ru-RU"/>
              </w:rPr>
              <w:t>|</w:t>
            </w:r>
            <w:r w:rsidR="00CD6688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ru-RU"/>
              </w:rPr>
              <w:t xml:space="preserve"> </w:t>
            </w:r>
            <w:r w:rsidRPr="002720F0">
              <w:rPr>
                <w:rFonts w:ascii="Times New Roman" w:eastAsia="Times New Roman" w:hAnsi="Times New Roman"/>
                <w:i/>
                <w:sz w:val="28"/>
                <w:szCs w:val="28"/>
                <w:lang w:val="ru-RU"/>
              </w:rPr>
              <w:t xml:space="preserve">единиц масштаба  влево, если </w:t>
            </w:r>
            <w:r w:rsidRPr="002720F0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l</w:t>
            </w:r>
            <w:r w:rsidRPr="002720F0">
              <w:rPr>
                <w:rFonts w:ascii="Times New Roman" w:eastAsia="Times New Roman" w:hAnsi="Times New Roman"/>
                <w:i/>
                <w:sz w:val="28"/>
                <w:szCs w:val="28"/>
                <w:lang w:val="ru-RU"/>
              </w:rPr>
              <w:t xml:space="preserve">&gt;0, и вправо, если </w:t>
            </w:r>
            <w:r w:rsidRPr="002720F0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l</w:t>
            </w:r>
            <w:r w:rsidRPr="002720F0">
              <w:rPr>
                <w:rFonts w:ascii="Times New Roman" w:eastAsia="Times New Roman" w:hAnsi="Times New Roman"/>
                <w:i/>
                <w:sz w:val="28"/>
                <w:szCs w:val="28"/>
                <w:lang w:val="ru-RU"/>
              </w:rPr>
              <w:t>&lt;0.</w:t>
            </w:r>
          </w:p>
          <w:p w:rsidR="002720F0" w:rsidRPr="002720F0" w:rsidRDefault="002720F0" w:rsidP="002720F0">
            <w:pPr>
              <w:tabs>
                <w:tab w:val="num" w:pos="0"/>
              </w:tabs>
              <w:ind w:hanging="108"/>
              <w:rPr>
                <w:rFonts w:ascii="Times New Roman" w:eastAsia="Times New Roman" w:hAnsi="Times New Roman"/>
                <w:i/>
                <w:sz w:val="28"/>
                <w:szCs w:val="28"/>
                <w:lang w:val="ru-RU"/>
              </w:rPr>
            </w:pPr>
            <w:r w:rsidRPr="002720F0">
              <w:rPr>
                <w:rFonts w:ascii="Times New Roman" w:eastAsia="Times New Roman" w:hAnsi="Times New Roman"/>
                <w:i/>
                <w:sz w:val="28"/>
                <w:szCs w:val="28"/>
                <w:lang w:val="ru-RU"/>
              </w:rPr>
              <w:lastRenderedPageBreak/>
              <w:t xml:space="preserve">   3. Осуществить параллельный перенос полученного на втором шаге графика вдоль оси у на |</w:t>
            </w:r>
            <w:r w:rsidRPr="002720F0">
              <w:rPr>
                <w:rFonts w:ascii="Times New Roman" w:eastAsia="Times New Roman" w:hAnsi="Times New Roman"/>
                <w:i/>
                <w:sz w:val="28"/>
                <w:szCs w:val="28"/>
              </w:rPr>
              <w:t>m</w:t>
            </w:r>
            <w:r w:rsidRPr="002720F0">
              <w:rPr>
                <w:rFonts w:ascii="Times New Roman" w:eastAsia="Times New Roman" w:hAnsi="Times New Roman"/>
                <w:i/>
                <w:sz w:val="28"/>
                <w:szCs w:val="28"/>
                <w:lang w:val="ru-RU"/>
              </w:rPr>
              <w:t xml:space="preserve">| единиц масштаба вверх, если </w:t>
            </w:r>
            <w:r w:rsidRPr="002720F0">
              <w:rPr>
                <w:rFonts w:ascii="Times New Roman" w:eastAsia="Times New Roman" w:hAnsi="Times New Roman"/>
                <w:i/>
                <w:sz w:val="28"/>
                <w:szCs w:val="28"/>
              </w:rPr>
              <w:t>m</w:t>
            </w:r>
            <w:r w:rsidRPr="002720F0">
              <w:rPr>
                <w:rFonts w:ascii="Times New Roman" w:eastAsia="Times New Roman" w:hAnsi="Times New Roman"/>
                <w:i/>
                <w:sz w:val="28"/>
                <w:szCs w:val="28"/>
                <w:lang w:val="ru-RU"/>
              </w:rPr>
              <w:t xml:space="preserve">&gt;0, и вниз, если </w:t>
            </w:r>
            <w:r w:rsidRPr="002720F0">
              <w:rPr>
                <w:rFonts w:ascii="Times New Roman" w:eastAsia="Times New Roman" w:hAnsi="Times New Roman"/>
                <w:i/>
                <w:sz w:val="28"/>
                <w:szCs w:val="28"/>
              </w:rPr>
              <w:t>m</w:t>
            </w:r>
            <w:r w:rsidRPr="002720F0">
              <w:rPr>
                <w:rFonts w:ascii="Times New Roman" w:eastAsia="Times New Roman" w:hAnsi="Times New Roman"/>
                <w:i/>
                <w:sz w:val="28"/>
                <w:szCs w:val="28"/>
                <w:lang w:val="ru-RU"/>
              </w:rPr>
              <w:t>&lt;0.</w:t>
            </w:r>
          </w:p>
          <w:p w:rsidR="002720F0" w:rsidRDefault="002720F0" w:rsidP="00B84B2F">
            <w:pPr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</w:pPr>
            <w:r w:rsidRPr="004707A7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2)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Рассмотреть построение графика функции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у=(х+</w:t>
            </w:r>
            <w:r w:rsidRPr="002720F0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2)</w:t>
            </w:r>
            <w:r w:rsidRPr="002720F0">
              <w:rPr>
                <w:rFonts w:ascii="Times New Roman" w:eastAsia="Times New Roman" w:hAnsi="Times New Roman"/>
                <w:bCs/>
                <w:sz w:val="28"/>
                <w:szCs w:val="28"/>
                <w:vertAlign w:val="superscript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2720F0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-3</w:t>
            </w:r>
            <w:r w:rsidRPr="002720F0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по алгоритму 1.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(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ru-RU"/>
              </w:rPr>
              <w:t>слайд</w:t>
            </w:r>
            <w:r w:rsidRPr="005C0867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ru-RU"/>
              </w:rPr>
              <w:t>11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)</w:t>
            </w:r>
          </w:p>
          <w:p w:rsidR="002720F0" w:rsidRDefault="002720F0" w:rsidP="00B84B2F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4707A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3)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 xml:space="preserve"> </w:t>
            </w:r>
            <w:r w:rsidRPr="005C3786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 какую точку переместится вершин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а параболы?</w:t>
            </w:r>
          </w:p>
          <w:p w:rsidR="002720F0" w:rsidRPr="005C3786" w:rsidRDefault="002720F0" w:rsidP="002720F0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4707A7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4)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r w:rsidRPr="005C3786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 какую точку переместится вершина параболы, заданной уравнением:</w:t>
            </w:r>
            <w:r w:rsidRPr="005C3786">
              <w:rPr>
                <w:rFonts w:ascii="Times New Roman" w:eastAsia="+mn-ea" w:hAnsi="Times New Roman"/>
                <w:color w:val="000000"/>
                <w:kern w:val="24"/>
                <w:sz w:val="28"/>
                <w:szCs w:val="28"/>
                <w:lang w:val="ru-RU"/>
              </w:rPr>
              <w:t xml:space="preserve"> </w:t>
            </w:r>
          </w:p>
          <w:p w:rsidR="002720F0" w:rsidRDefault="002720F0" w:rsidP="002720F0">
            <w:pPr>
              <w:ind w:left="36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5C3786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1.у=(х+1)²-2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</w:t>
            </w:r>
            <w:r w:rsidRPr="005C3786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2. у =(х-7)²-4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</w:t>
            </w:r>
            <w:r w:rsidRPr="005C3786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3.у=4(х-2)²+8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</w:t>
            </w:r>
            <w:r w:rsidRPr="005C3786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4. у=0,5(х-3,5)²+6 </w:t>
            </w:r>
            <w:r w:rsidR="004707A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(</w:t>
            </w:r>
            <w:r w:rsidR="004707A7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ru-RU"/>
              </w:rPr>
              <w:t>слайд</w:t>
            </w:r>
            <w:r w:rsidR="004707A7" w:rsidRPr="005C0867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ru-RU"/>
              </w:rPr>
              <w:t xml:space="preserve"> </w:t>
            </w:r>
            <w:r w:rsidR="004707A7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ru-RU"/>
              </w:rPr>
              <w:t>12</w:t>
            </w:r>
            <w:r w:rsidR="004707A7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)</w:t>
            </w:r>
          </w:p>
          <w:p w:rsidR="004707A7" w:rsidRDefault="004707A7" w:rsidP="002720F0">
            <w:pPr>
              <w:ind w:left="360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-  </w:t>
            </w:r>
            <w:r w:rsidRPr="005C3786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Обязательно ли   строить три графика для </w:t>
            </w:r>
            <w:r w:rsidRPr="005C378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построения графика функции у = </w:t>
            </w:r>
            <w:r w:rsidRPr="005C3786">
              <w:rPr>
                <w:rFonts w:ascii="Times New Roman" w:hAnsi="Times New Roman"/>
                <w:sz w:val="28"/>
                <w:szCs w:val="28"/>
              </w:rPr>
              <w:t>f</w:t>
            </w:r>
            <w:r w:rsidRPr="005C3786">
              <w:rPr>
                <w:rFonts w:ascii="Times New Roman" w:hAnsi="Times New Roman"/>
                <w:sz w:val="28"/>
                <w:szCs w:val="28"/>
                <w:lang w:val="ru-RU"/>
              </w:rPr>
              <w:t>(</w:t>
            </w:r>
            <w:r w:rsidRPr="005C3786">
              <w:rPr>
                <w:rFonts w:ascii="Times New Roman" w:hAnsi="Times New Roman"/>
                <w:sz w:val="28"/>
                <w:szCs w:val="28"/>
              </w:rPr>
              <w:t>x</w:t>
            </w:r>
            <w:r w:rsidRPr="005C3786">
              <w:rPr>
                <w:rFonts w:ascii="Times New Roman" w:hAnsi="Times New Roman"/>
                <w:sz w:val="28"/>
                <w:szCs w:val="28"/>
                <w:lang w:val="ru-RU"/>
              </w:rPr>
              <w:t>+</w:t>
            </w:r>
            <w:r w:rsidRPr="005C3786">
              <w:rPr>
                <w:rFonts w:ascii="Times New Roman" w:hAnsi="Times New Roman"/>
                <w:sz w:val="28"/>
                <w:szCs w:val="28"/>
              </w:rPr>
              <w:t>l</w:t>
            </w:r>
            <w:r w:rsidRPr="005C3786">
              <w:rPr>
                <w:rFonts w:ascii="Times New Roman" w:hAnsi="Times New Roman"/>
                <w:sz w:val="28"/>
                <w:szCs w:val="28"/>
                <w:lang w:val="ru-RU"/>
              </w:rPr>
              <w:t>)+</w:t>
            </w:r>
            <w:r w:rsidRPr="005C3786">
              <w:rPr>
                <w:rFonts w:ascii="Times New Roman" w:hAnsi="Times New Roman"/>
                <w:sz w:val="28"/>
                <w:szCs w:val="28"/>
              </w:rPr>
              <w:t>m</w:t>
            </w:r>
            <w:r w:rsidRPr="005C3786">
              <w:rPr>
                <w:rFonts w:ascii="Times New Roman" w:hAnsi="Times New Roman"/>
                <w:sz w:val="28"/>
                <w:szCs w:val="28"/>
                <w:lang w:val="ru-RU"/>
              </w:rPr>
              <w:t>?</w:t>
            </w:r>
          </w:p>
          <w:p w:rsidR="004707A7" w:rsidRDefault="004707A7" w:rsidP="002720F0">
            <w:pPr>
              <w:ind w:left="360"/>
              <w:rPr>
                <w:rFonts w:ascii="Times New Roman" w:hAnsi="Times New Roman"/>
                <w:bCs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- </w:t>
            </w:r>
            <w:r w:rsidRPr="004707A7">
              <w:rPr>
                <w:rFonts w:ascii="Times New Roman" w:hAnsi="Times New Roman"/>
                <w:bCs/>
                <w:i/>
                <w:iCs/>
                <w:sz w:val="28"/>
                <w:szCs w:val="28"/>
                <w:lang w:val="ru-RU"/>
              </w:rPr>
              <w:t>Фактически графиком фу</w:t>
            </w:r>
            <w:r>
              <w:rPr>
                <w:rFonts w:ascii="Times New Roman" w:hAnsi="Times New Roman"/>
                <w:bCs/>
                <w:i/>
                <w:iCs/>
                <w:sz w:val="28"/>
                <w:szCs w:val="28"/>
                <w:lang w:val="ru-RU"/>
              </w:rPr>
              <w:t>нкции                    у =(х +</w:t>
            </w:r>
            <w:r w:rsidRPr="004707A7">
              <w:rPr>
                <w:rFonts w:ascii="Times New Roman" w:hAnsi="Times New Roman"/>
                <w:bCs/>
                <w:i/>
                <w:iCs/>
                <w:sz w:val="28"/>
                <w:szCs w:val="28"/>
                <w:lang w:val="ru-RU"/>
              </w:rPr>
              <w:t xml:space="preserve"> 2)</w:t>
            </w:r>
            <w:r w:rsidRPr="004707A7">
              <w:rPr>
                <w:rFonts w:ascii="Times New Roman" w:hAnsi="Times New Roman"/>
                <w:bCs/>
                <w:i/>
                <w:iCs/>
                <w:sz w:val="28"/>
                <w:szCs w:val="28"/>
                <w:vertAlign w:val="superscript"/>
                <w:lang w:val="ru-RU"/>
              </w:rPr>
              <w:t>2</w:t>
            </w:r>
            <w:r w:rsidRPr="004707A7">
              <w:rPr>
                <w:rFonts w:ascii="Times New Roman" w:hAnsi="Times New Roman"/>
                <w:bCs/>
                <w:i/>
                <w:iCs/>
                <w:sz w:val="28"/>
                <w:szCs w:val="28"/>
                <w:lang w:val="ru-RU"/>
              </w:rPr>
              <w:t xml:space="preserve"> - 3 является та же парабола, что служила графиком функции у = х</w:t>
            </w:r>
            <w:r w:rsidRPr="004707A7">
              <w:rPr>
                <w:rFonts w:ascii="Times New Roman" w:hAnsi="Times New Roman"/>
                <w:bCs/>
                <w:i/>
                <w:iCs/>
                <w:sz w:val="28"/>
                <w:szCs w:val="28"/>
                <w:vertAlign w:val="superscript"/>
                <w:lang w:val="ru-RU"/>
              </w:rPr>
              <w:t>2</w:t>
            </w:r>
            <w:r w:rsidRPr="004707A7">
              <w:rPr>
                <w:rFonts w:ascii="Times New Roman" w:hAnsi="Times New Roman"/>
                <w:bCs/>
                <w:i/>
                <w:iCs/>
                <w:sz w:val="28"/>
                <w:szCs w:val="28"/>
                <w:lang w:val="ru-RU"/>
              </w:rPr>
              <w:t>,</w:t>
            </w:r>
            <w:r w:rsidRPr="004707A7">
              <w:rPr>
                <w:rFonts w:ascii="Times New Roman" w:hAnsi="Times New Roman"/>
                <w:bCs/>
                <w:i/>
                <w:iCs/>
                <w:sz w:val="28"/>
                <w:szCs w:val="28"/>
                <w:lang w:val="ru-RU"/>
              </w:rPr>
              <w:br/>
              <w:t>только вершина параболы переместилась из нач</w:t>
            </w:r>
            <w:r>
              <w:rPr>
                <w:rFonts w:ascii="Times New Roman" w:hAnsi="Times New Roman"/>
                <w:bCs/>
                <w:i/>
                <w:iCs/>
                <w:sz w:val="28"/>
                <w:szCs w:val="28"/>
                <w:lang w:val="ru-RU"/>
              </w:rPr>
              <w:t>ала координат в точку</w:t>
            </w:r>
          </w:p>
          <w:p w:rsidR="004707A7" w:rsidRDefault="004707A7" w:rsidP="002720F0">
            <w:pPr>
              <w:ind w:left="36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4707A7">
              <w:rPr>
                <w:rFonts w:ascii="Times New Roman" w:hAnsi="Times New Roman"/>
                <w:bCs/>
                <w:i/>
                <w:iCs/>
                <w:sz w:val="28"/>
                <w:szCs w:val="28"/>
                <w:lang w:val="ru-RU"/>
              </w:rPr>
              <w:t xml:space="preserve"> (</w:t>
            </w:r>
            <w:r>
              <w:rPr>
                <w:rFonts w:ascii="Times New Roman" w:hAnsi="Times New Roman"/>
                <w:bCs/>
                <w:i/>
                <w:iCs/>
                <w:sz w:val="28"/>
                <w:szCs w:val="28"/>
                <w:lang w:val="ru-RU"/>
              </w:rPr>
              <w:t>-</w:t>
            </w:r>
            <w:r w:rsidRPr="004707A7">
              <w:rPr>
                <w:rFonts w:ascii="Times New Roman" w:hAnsi="Times New Roman"/>
                <w:bCs/>
                <w:i/>
                <w:iCs/>
                <w:sz w:val="28"/>
                <w:szCs w:val="28"/>
                <w:lang w:val="ru-RU"/>
              </w:rPr>
              <w:t>2; -</w:t>
            </w:r>
            <w:r>
              <w:rPr>
                <w:rFonts w:ascii="Times New Roman" w:hAnsi="Times New Roman"/>
                <w:bCs/>
                <w:i/>
                <w:iCs/>
                <w:sz w:val="28"/>
                <w:szCs w:val="28"/>
                <w:lang w:val="ru-RU"/>
              </w:rPr>
              <w:t xml:space="preserve"> </w:t>
            </w:r>
            <w:r w:rsidRPr="004707A7">
              <w:rPr>
                <w:rFonts w:ascii="Times New Roman" w:hAnsi="Times New Roman"/>
                <w:bCs/>
                <w:i/>
                <w:iCs/>
                <w:sz w:val="28"/>
                <w:szCs w:val="28"/>
                <w:lang w:val="ru-RU"/>
              </w:rPr>
              <w:t>3).Следовательно для ее построения нужно перенести систему координат в точку (2;-3),   в новой системе координат построить график функции у=х</w:t>
            </w:r>
            <w:r w:rsidRPr="004707A7">
              <w:rPr>
                <w:rFonts w:ascii="Times New Roman" w:hAnsi="Times New Roman"/>
                <w:bCs/>
                <w:i/>
                <w:iCs/>
                <w:sz w:val="28"/>
                <w:szCs w:val="28"/>
                <w:vertAlign w:val="superscript"/>
                <w:lang w:val="ru-RU"/>
              </w:rPr>
              <w:t>2</w:t>
            </w:r>
            <w:r w:rsidRPr="004707A7">
              <w:rPr>
                <w:rFonts w:ascii="Times New Roman" w:hAnsi="Times New Roman"/>
                <w:bCs/>
                <w:i/>
                <w:iCs/>
                <w:sz w:val="28"/>
                <w:szCs w:val="28"/>
                <w:lang w:val="ru-RU"/>
              </w:rPr>
              <w:t>.</w:t>
            </w:r>
          </w:p>
          <w:p w:rsidR="002720F0" w:rsidRPr="002720F0" w:rsidRDefault="004707A7" w:rsidP="002720F0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5) </w:t>
            </w:r>
            <w:r w:rsidR="002720F0" w:rsidRPr="002720F0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Алгоритм </w:t>
            </w:r>
            <w:r w:rsidR="002720F0" w:rsidRPr="004707A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2</w:t>
            </w:r>
            <w:r w:rsidR="002720F0" w:rsidRPr="002720F0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 (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ru-RU"/>
              </w:rPr>
              <w:t>слайд</w:t>
            </w:r>
            <w:r w:rsidRPr="005C0867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ru-RU"/>
              </w:rPr>
              <w:t>13</w:t>
            </w:r>
            <w:r w:rsidR="00595678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 xml:space="preserve"> </w:t>
            </w:r>
            <w:r w:rsidR="000C5812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 xml:space="preserve">) </w:t>
            </w:r>
            <w:r w:rsidR="00595678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 xml:space="preserve"> стр. 118 учебника</w:t>
            </w:r>
          </w:p>
          <w:p w:rsidR="00B00D9B" w:rsidRPr="002720F0" w:rsidRDefault="002A2427" w:rsidP="002720F0">
            <w:pPr>
              <w:numPr>
                <w:ilvl w:val="0"/>
                <w:numId w:val="33"/>
              </w:num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720F0">
              <w:rPr>
                <w:rFonts w:ascii="Times New Roman" w:hAnsi="Times New Roman"/>
                <w:sz w:val="28"/>
                <w:szCs w:val="28"/>
                <w:lang w:val="ru-RU"/>
              </w:rPr>
              <w:t>1.  Перейти к вспомогательной системе координат, проведя (пунктиром) вспомогательные прямые х=-</w:t>
            </w:r>
            <w:r w:rsidRPr="002720F0">
              <w:rPr>
                <w:rFonts w:ascii="Times New Roman" w:hAnsi="Times New Roman"/>
                <w:i/>
                <w:iCs/>
                <w:sz w:val="28"/>
                <w:szCs w:val="28"/>
              </w:rPr>
              <w:t>l</w:t>
            </w:r>
            <w:r w:rsidRPr="002720F0">
              <w:rPr>
                <w:rFonts w:ascii="Times New Roman" w:hAnsi="Times New Roman"/>
                <w:sz w:val="28"/>
                <w:szCs w:val="28"/>
                <w:lang w:val="ru-RU"/>
              </w:rPr>
              <w:t>, у=</w:t>
            </w:r>
            <w:r w:rsidRPr="002720F0">
              <w:rPr>
                <w:rFonts w:ascii="Times New Roman" w:hAnsi="Times New Roman"/>
                <w:sz w:val="28"/>
                <w:szCs w:val="28"/>
              </w:rPr>
              <w:t>m</w:t>
            </w:r>
            <w:r w:rsidRPr="002720F0">
              <w:rPr>
                <w:rFonts w:ascii="Times New Roman" w:hAnsi="Times New Roman"/>
                <w:sz w:val="28"/>
                <w:szCs w:val="28"/>
                <w:lang w:val="ru-RU"/>
              </w:rPr>
              <w:t>, т.е. выбрав в качестве начала новой системы координат точку (-</w:t>
            </w:r>
            <w:r w:rsidRPr="002720F0">
              <w:rPr>
                <w:rFonts w:ascii="Times New Roman" w:hAnsi="Times New Roman"/>
                <w:i/>
                <w:iCs/>
                <w:sz w:val="28"/>
                <w:szCs w:val="28"/>
              </w:rPr>
              <w:t>l</w:t>
            </w:r>
            <w:r w:rsidRPr="002720F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2720F0">
              <w:rPr>
                <w:rFonts w:ascii="Times New Roman" w:hAnsi="Times New Roman"/>
                <w:sz w:val="28"/>
                <w:szCs w:val="28"/>
              </w:rPr>
              <w:t>m</w:t>
            </w:r>
            <w:r w:rsidRPr="002720F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). </w:t>
            </w:r>
          </w:p>
          <w:p w:rsidR="002720F0" w:rsidRDefault="002720F0" w:rsidP="002720F0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720F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2. К новой системе координат привязать график функции у=</w:t>
            </w:r>
            <w:r w:rsidRPr="002720F0">
              <w:rPr>
                <w:rFonts w:ascii="Times New Roman" w:hAnsi="Times New Roman"/>
                <w:sz w:val="28"/>
                <w:szCs w:val="28"/>
              </w:rPr>
              <w:t>f</w:t>
            </w:r>
            <w:r w:rsidRPr="002720F0">
              <w:rPr>
                <w:rFonts w:ascii="Times New Roman" w:hAnsi="Times New Roman"/>
                <w:sz w:val="28"/>
                <w:szCs w:val="28"/>
                <w:lang w:val="ru-RU"/>
              </w:rPr>
              <w:t>(</w:t>
            </w:r>
            <w:r w:rsidRPr="002720F0">
              <w:rPr>
                <w:rFonts w:ascii="Times New Roman" w:hAnsi="Times New Roman"/>
                <w:sz w:val="28"/>
                <w:szCs w:val="28"/>
              </w:rPr>
              <w:t>x</w:t>
            </w:r>
            <w:r w:rsidRPr="002720F0">
              <w:rPr>
                <w:rFonts w:ascii="Times New Roman" w:hAnsi="Times New Roman"/>
                <w:sz w:val="28"/>
                <w:szCs w:val="28"/>
                <w:lang w:val="ru-RU"/>
              </w:rPr>
              <w:t>).</w:t>
            </w:r>
          </w:p>
          <w:p w:rsidR="004707A7" w:rsidRDefault="004707A7" w:rsidP="004707A7">
            <w:pPr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</w:pPr>
            <w:r w:rsidRPr="004707A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6)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Рассмотреть построение графиков функции по алгоритму 2.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(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ru-RU"/>
              </w:rPr>
              <w:t>слайд</w:t>
            </w:r>
            <w:r w:rsidRPr="005C0867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ru-RU"/>
              </w:rPr>
              <w:t>14- 17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)</w:t>
            </w:r>
          </w:p>
          <w:p w:rsidR="002C6C79" w:rsidRPr="004707A7" w:rsidRDefault="004707A7" w:rsidP="004707A7">
            <w:pPr>
              <w:ind w:left="36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4707A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</w:p>
          <w:p w:rsidR="004707A7" w:rsidRDefault="002C6C79" w:rsidP="00B84B2F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C378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 xml:space="preserve">5. </w:t>
            </w:r>
            <w:r w:rsidR="004707A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 xml:space="preserve">Физминутка </w:t>
            </w:r>
            <w:r w:rsidR="004707A7" w:rsidRPr="004707A7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для глаз</w:t>
            </w:r>
            <w:r w:rsidR="004707A7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 xml:space="preserve"> (</w:t>
            </w:r>
            <w:r w:rsidR="004707A7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ru-RU"/>
              </w:rPr>
              <w:t>слайд</w:t>
            </w:r>
            <w:r w:rsidR="004707A7" w:rsidRPr="005C0867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ru-RU"/>
              </w:rPr>
              <w:t xml:space="preserve"> </w:t>
            </w:r>
            <w:r w:rsidR="004707A7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ru-RU"/>
              </w:rPr>
              <w:t>18</w:t>
            </w:r>
            <w:r w:rsidR="004707A7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)</w:t>
            </w:r>
          </w:p>
          <w:p w:rsidR="002C6C79" w:rsidRPr="005C3786" w:rsidRDefault="004707A7" w:rsidP="00B84B2F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 xml:space="preserve">6. </w:t>
            </w:r>
            <w:r w:rsidR="002C6C79" w:rsidRPr="005C378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Закрепление нового материала.</w:t>
            </w:r>
          </w:p>
          <w:p w:rsidR="002C6C79" w:rsidRPr="005C3786" w:rsidRDefault="00CD6688" w:rsidP="00CD6688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№ 21.7(в), 21.9(б), 21.11(в,г), 21.5</w:t>
            </w:r>
            <w:r w:rsidR="002C6C79" w:rsidRPr="005C3786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br/>
            </w:r>
          </w:p>
          <w:p w:rsidR="007C3847" w:rsidRDefault="004707A7" w:rsidP="004707A7">
            <w:pPr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7</w:t>
            </w:r>
            <w:r w:rsidRPr="005C378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 w:rsidR="003E215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Тест</w:t>
            </w:r>
            <w:r w:rsidR="007C384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 w:rsidR="003E215B" w:rsidRPr="003E215B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(на карточках)</w:t>
            </w:r>
          </w:p>
          <w:p w:rsidR="000C5812" w:rsidRDefault="000C5812" w:rsidP="004707A7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 xml:space="preserve">Ответы. Вариант 1. </w:t>
            </w:r>
            <w:r w:rsidR="001D1EC8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 xml:space="preserve"> в,б</w:t>
            </w:r>
            <w:r w:rsidR="00CD6688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 xml:space="preserve">   Вариант 2.  а, а</w:t>
            </w:r>
          </w:p>
          <w:p w:rsidR="003E215B" w:rsidRDefault="007C3847" w:rsidP="004707A7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 xml:space="preserve">8. </w:t>
            </w:r>
            <w:r w:rsidR="004707A7" w:rsidRPr="005C378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Домашнее задание .</w:t>
            </w:r>
          </w:p>
          <w:p w:rsidR="004707A7" w:rsidRPr="005C3786" w:rsidRDefault="004707A7" w:rsidP="004707A7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5C378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5C3786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п.12,№21.7</w:t>
            </w:r>
            <w:r w:rsidR="00CD6688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(а); 21.9(в);21.11(а,б</w:t>
            </w:r>
            <w:r w:rsidRPr="005C3786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 xml:space="preserve">). </w:t>
            </w:r>
          </w:p>
          <w:p w:rsidR="002C6C79" w:rsidRPr="005C3786" w:rsidRDefault="007C3847" w:rsidP="00B84B2F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9</w:t>
            </w:r>
            <w:r w:rsidR="002C6C79" w:rsidRPr="005C378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 xml:space="preserve">. </w:t>
            </w:r>
            <w:r w:rsidR="004707A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Подведение итогов</w:t>
            </w:r>
          </w:p>
          <w:p w:rsidR="002C6C79" w:rsidRPr="005C3786" w:rsidRDefault="002C6C79" w:rsidP="00B84B2F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5C3786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Что же мы сегодня повторили, закрепили, узнали нового на уроке. </w:t>
            </w:r>
            <w:r w:rsidRPr="005C378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ru-RU"/>
              </w:rPr>
              <w:t>(Учащиеся рассказывают основные моменты урока)</w:t>
            </w:r>
            <w:r w:rsidRPr="005C3786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А что вам показалось самым сложным при построении графиков?</w:t>
            </w:r>
          </w:p>
          <w:p w:rsidR="002C6C79" w:rsidRDefault="002C6C79" w:rsidP="00B84B2F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5C3786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Вы показали хорошие знания. Молодцы! Оценки … </w:t>
            </w:r>
          </w:p>
          <w:p w:rsidR="007C3847" w:rsidRPr="007C3847" w:rsidRDefault="004707A7" w:rsidP="007C3847">
            <w:pPr>
              <w:pStyle w:val="ac"/>
              <w:numPr>
                <w:ilvl w:val="0"/>
                <w:numId w:val="29"/>
              </w:numPr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</w:pPr>
            <w:r w:rsidRPr="007C3847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Рефлексия.</w:t>
            </w:r>
            <w:r w:rsidR="007C3847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="007C3847">
              <w:rPr>
                <w:rFonts w:ascii="Times New Roman" w:eastAsia="Times New Roman" w:hAnsi="Times New Roman"/>
                <w:i/>
                <w:sz w:val="28"/>
                <w:szCs w:val="28"/>
                <w:lang w:val="ru-RU"/>
              </w:rPr>
              <w:t xml:space="preserve">(слайд   ) </w:t>
            </w:r>
          </w:p>
          <w:p w:rsidR="007C3847" w:rsidRPr="007C3847" w:rsidRDefault="007C3847" w:rsidP="007C384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7C384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 w:bidi="ar-SA"/>
              </w:rPr>
              <w:t>-  У каждого из вас ребята на столе карточки. Уходя с урока, прикрепите на доску одну их них.</w:t>
            </w:r>
          </w:p>
          <w:p w:rsidR="007C3847" w:rsidRPr="007C3847" w:rsidRDefault="007C3847" w:rsidP="007C384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7C384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 w:bidi="ar-SA"/>
              </w:rPr>
              <w:t>- Урок был полезным и плодотворным для меня. Я понял весь материал.</w:t>
            </w:r>
          </w:p>
          <w:p w:rsidR="007C3847" w:rsidRPr="007C3847" w:rsidRDefault="007C3847" w:rsidP="007C384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7C384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 w:bidi="ar-SA"/>
              </w:rPr>
              <w:t>- Урок был интересен и полезен, я принимал активное участие, мне было легко и  комфортно.</w:t>
            </w:r>
          </w:p>
          <w:p w:rsidR="007C3847" w:rsidRPr="007C3847" w:rsidRDefault="007C3847" w:rsidP="007C384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7C384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 w:bidi="ar-SA"/>
              </w:rPr>
              <w:t>- Пользы от урока я получил мало, я не очень понимаю материал, мне это не интересно и не понятно.</w:t>
            </w:r>
          </w:p>
          <w:p w:rsidR="007C3847" w:rsidRPr="007C3847" w:rsidRDefault="007C3847" w:rsidP="007C384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 w:bidi="ar-SA"/>
              </w:rPr>
            </w:pPr>
          </w:p>
          <w:p w:rsidR="007C3847" w:rsidRPr="007C3847" w:rsidRDefault="007C3847" w:rsidP="007C384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7C384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val="ru-RU" w:eastAsia="ru-RU" w:bidi="ar-SA"/>
              </w:rPr>
              <w:t xml:space="preserve">(Слайд ).- </w:t>
            </w:r>
            <w:r w:rsidRPr="007C384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 w:bidi="ar-SA"/>
              </w:rPr>
              <w:t xml:space="preserve"> Спасибо за урок, за творческую работу. Желаю дальнейших успехов!</w:t>
            </w:r>
          </w:p>
          <w:p w:rsidR="004707A7" w:rsidRPr="004707A7" w:rsidRDefault="004707A7" w:rsidP="00B84B2F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</w:pPr>
          </w:p>
          <w:p w:rsidR="002C6C79" w:rsidRPr="005C3786" w:rsidRDefault="002C6C79" w:rsidP="004707A7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1A210C" w:rsidRDefault="001A210C" w:rsidP="00947EBA">
      <w:pPr>
        <w:rPr>
          <w:rFonts w:ascii="Arial" w:eastAsia="Times New Roman" w:hAnsi="Arial" w:cs="Arial"/>
          <w:b/>
          <w:bCs/>
          <w:i/>
          <w:iCs/>
          <w:color w:val="000000"/>
          <w:lang w:val="ru-RU" w:eastAsia="ru-RU" w:bidi="ar-SA"/>
        </w:rPr>
      </w:pPr>
    </w:p>
    <w:p w:rsidR="007C3847" w:rsidRPr="003E215B" w:rsidRDefault="003E215B" w:rsidP="003E215B">
      <w:pPr>
        <w:widowControl w:val="0"/>
        <w:suppressAutoHyphens/>
        <w:overflowPunct w:val="0"/>
        <w:autoSpaceDE w:val="0"/>
        <w:ind w:left="720" w:right="480"/>
        <w:jc w:val="center"/>
        <w:rPr>
          <w:rFonts w:ascii="Times New Roman" w:eastAsia="Times New Roman" w:hAnsi="Times New Roman"/>
          <w:b/>
          <w:kern w:val="1"/>
          <w:lang w:val="ru-RU" w:eastAsia="hi-IN" w:bidi="hi-IN"/>
        </w:rPr>
      </w:pPr>
      <w:r w:rsidRPr="003E215B">
        <w:rPr>
          <w:rFonts w:ascii="Times New Roman" w:eastAsia="Times New Roman" w:hAnsi="Times New Roman"/>
          <w:b/>
          <w:kern w:val="1"/>
          <w:lang w:val="ru-RU" w:eastAsia="hi-IN" w:bidi="hi-IN"/>
        </w:rPr>
        <w:t>Вариант 1</w:t>
      </w:r>
    </w:p>
    <w:p w:rsidR="007C3847" w:rsidRPr="009561CC" w:rsidRDefault="007C3847" w:rsidP="009561CC">
      <w:pPr>
        <w:widowControl w:val="0"/>
        <w:suppressAutoHyphens/>
        <w:overflowPunct w:val="0"/>
        <w:autoSpaceDE w:val="0"/>
        <w:ind w:left="720" w:right="480"/>
        <w:jc w:val="both"/>
        <w:rPr>
          <w:rFonts w:ascii="Times New Roman" w:eastAsia="Times New Roman" w:hAnsi="Times New Roman"/>
          <w:kern w:val="1"/>
          <w:lang w:val="ru-RU" w:eastAsia="hi-IN" w:bidi="hi-IN"/>
        </w:rPr>
      </w:pPr>
    </w:p>
    <w:p w:rsidR="009561CC" w:rsidRPr="007C3847" w:rsidRDefault="009561CC" w:rsidP="007C3847">
      <w:pPr>
        <w:pStyle w:val="ac"/>
        <w:widowControl w:val="0"/>
        <w:numPr>
          <w:ilvl w:val="0"/>
          <w:numId w:val="35"/>
        </w:numPr>
        <w:suppressAutoHyphens/>
        <w:overflowPunct w:val="0"/>
        <w:autoSpaceDE w:val="0"/>
        <w:ind w:left="0" w:right="480" w:firstLine="0"/>
        <w:jc w:val="both"/>
        <w:rPr>
          <w:rFonts w:ascii="Times New Roman" w:eastAsia="Times New Roman" w:hAnsi="Times New Roman"/>
          <w:kern w:val="1"/>
          <w:lang w:val="ru-RU" w:eastAsia="hi-IN" w:bidi="hi-IN"/>
        </w:rPr>
      </w:pPr>
      <w:r w:rsidRPr="007C3847">
        <w:rPr>
          <w:rFonts w:ascii="Times New Roman" w:eastAsia="Times New Roman" w:hAnsi="Times New Roman"/>
          <w:kern w:val="1"/>
          <w:lang w:val="ru-RU" w:eastAsia="hi-IN" w:bidi="hi-IN"/>
        </w:rPr>
        <w:t xml:space="preserve">График какой функции получится, если параболу </w:t>
      </w:r>
      <w:r w:rsidRPr="007C3847"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>у= 3х</w:t>
      </w:r>
      <w:r w:rsidRPr="007C3847">
        <w:rPr>
          <w:rFonts w:ascii="Times New Roman" w:eastAsia="Times New Roman" w:hAnsi="Times New Roman"/>
          <w:i/>
          <w:iCs/>
          <w:kern w:val="1"/>
          <w:position w:val="4"/>
          <w:lang w:val="ru-RU" w:eastAsia="hi-IN" w:bidi="hi-IN"/>
        </w:rPr>
        <w:t>2</w:t>
      </w:r>
      <w:r w:rsidRPr="007C3847">
        <w:rPr>
          <w:rFonts w:ascii="Times New Roman" w:eastAsia="Times New Roman" w:hAnsi="Times New Roman"/>
          <w:kern w:val="1"/>
          <w:lang w:val="ru-RU" w:eastAsia="hi-IN" w:bidi="hi-IN"/>
        </w:rPr>
        <w:t xml:space="preserve"> перенести на 4 единицы вправо вдоль оси </w:t>
      </w:r>
      <w:r w:rsidRPr="007C3847"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 xml:space="preserve">х </w:t>
      </w:r>
      <w:r w:rsidRPr="007C3847">
        <w:rPr>
          <w:rFonts w:ascii="Times New Roman" w:eastAsia="Times New Roman" w:hAnsi="Times New Roman"/>
          <w:iCs/>
          <w:kern w:val="1"/>
          <w:lang w:val="ru-RU" w:eastAsia="hi-IN" w:bidi="hi-IN"/>
        </w:rPr>
        <w:t>и на 2 единицы вверх вдоль оси</w:t>
      </w:r>
      <w:r w:rsidRPr="007C3847"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 xml:space="preserve"> у</w:t>
      </w:r>
      <w:r w:rsidRPr="007C3847">
        <w:rPr>
          <w:rFonts w:ascii="Times New Roman" w:eastAsia="Times New Roman" w:hAnsi="Times New Roman"/>
          <w:kern w:val="1"/>
          <w:lang w:val="ru-RU" w:eastAsia="hi-IN" w:bidi="hi-IN"/>
        </w:rPr>
        <w:t xml:space="preserve">? </w:t>
      </w:r>
    </w:p>
    <w:p w:rsidR="009561CC" w:rsidRPr="007C3847" w:rsidRDefault="009561CC" w:rsidP="007C3847">
      <w:pPr>
        <w:widowControl w:val="0"/>
        <w:tabs>
          <w:tab w:val="left" w:pos="7496"/>
        </w:tabs>
        <w:suppressAutoHyphens/>
        <w:autoSpaceDE w:val="0"/>
        <w:rPr>
          <w:rFonts w:ascii="Times New Roman" w:eastAsia="Times New Roman" w:hAnsi="Times New Roman"/>
          <w:i/>
          <w:iCs/>
          <w:kern w:val="1"/>
          <w:position w:val="5"/>
          <w:lang w:val="ru-RU" w:eastAsia="hi-IN" w:bidi="hi-IN"/>
        </w:rPr>
      </w:pP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 xml:space="preserve">а)  </w:t>
      </w:r>
      <w:r w:rsidRPr="009561CC"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>у=3(х+2)</w:t>
      </w:r>
      <w:r w:rsidRPr="009561CC">
        <w:rPr>
          <w:rFonts w:ascii="Times New Roman" w:eastAsia="Times New Roman" w:hAnsi="Times New Roman"/>
          <w:i/>
          <w:iCs/>
          <w:kern w:val="1"/>
          <w:position w:val="4"/>
          <w:lang w:val="ru-RU" w:eastAsia="hi-IN" w:bidi="hi-IN"/>
        </w:rPr>
        <w:t>2</w:t>
      </w:r>
      <w:r w:rsidRPr="009561CC"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 xml:space="preserve">– 4          </w:t>
      </w: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 xml:space="preserve">б)  </w:t>
      </w:r>
      <w:r w:rsidRPr="009561CC"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>у=3(х - 2)</w:t>
      </w:r>
      <w:r w:rsidRPr="009561CC">
        <w:rPr>
          <w:rFonts w:ascii="Times New Roman" w:eastAsia="Times New Roman" w:hAnsi="Times New Roman"/>
          <w:i/>
          <w:iCs/>
          <w:kern w:val="1"/>
          <w:position w:val="4"/>
          <w:lang w:val="ru-RU" w:eastAsia="hi-IN" w:bidi="hi-IN"/>
        </w:rPr>
        <w:t>2</w:t>
      </w:r>
      <w:r w:rsidRPr="009561CC"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 xml:space="preserve">+ 4           </w:t>
      </w: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 xml:space="preserve">в)  </w:t>
      </w:r>
      <w:r w:rsidRPr="009561CC"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>у=3(х - 4)</w:t>
      </w:r>
      <w:r w:rsidRPr="009561CC">
        <w:rPr>
          <w:rFonts w:ascii="Times New Roman" w:eastAsia="Times New Roman" w:hAnsi="Times New Roman"/>
          <w:i/>
          <w:iCs/>
          <w:kern w:val="1"/>
          <w:position w:val="4"/>
          <w:lang w:val="ru-RU" w:eastAsia="hi-IN" w:bidi="hi-IN"/>
        </w:rPr>
        <w:t>2</w:t>
      </w:r>
      <w:r w:rsidRPr="009561CC"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 xml:space="preserve">+ 2           </w:t>
      </w: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 xml:space="preserve">г)  </w:t>
      </w:r>
      <w:r w:rsidRPr="009561CC"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>у=3(х- 4)</w:t>
      </w:r>
      <w:r w:rsidRPr="009561CC">
        <w:rPr>
          <w:rFonts w:ascii="Times New Roman" w:eastAsia="Times New Roman" w:hAnsi="Times New Roman"/>
          <w:i/>
          <w:iCs/>
          <w:kern w:val="1"/>
          <w:position w:val="5"/>
          <w:lang w:val="ru-RU" w:eastAsia="hi-IN" w:bidi="hi-IN"/>
        </w:rPr>
        <w:t>2</w:t>
      </w:r>
    </w:p>
    <w:p w:rsidR="009561CC" w:rsidRPr="009561CC" w:rsidRDefault="009561CC" w:rsidP="007C3847">
      <w:pPr>
        <w:widowControl w:val="0"/>
        <w:suppressAutoHyphens/>
        <w:autoSpaceDE w:val="0"/>
        <w:rPr>
          <w:rFonts w:ascii="Times New Roman" w:eastAsia="Times New Roman" w:hAnsi="Times New Roman"/>
          <w:i/>
          <w:iCs/>
          <w:kern w:val="1"/>
          <w:lang w:val="ru-RU" w:eastAsia="hi-IN" w:bidi="hi-IN"/>
        </w:rPr>
      </w:pPr>
    </w:p>
    <w:p w:rsidR="009561CC" w:rsidRPr="009561CC" w:rsidRDefault="009561CC" w:rsidP="007C3847">
      <w:pPr>
        <w:widowControl w:val="0"/>
        <w:suppressAutoHyphens/>
        <w:autoSpaceDE w:val="0"/>
        <w:rPr>
          <w:rFonts w:ascii="Times New Roman" w:eastAsia="Times New Roman" w:hAnsi="Times New Roman"/>
          <w:kern w:val="1"/>
          <w:lang w:val="ru-RU" w:eastAsia="hi-IN" w:bidi="hi-IN"/>
        </w:rPr>
      </w:pPr>
    </w:p>
    <w:p w:rsidR="009561CC" w:rsidRPr="007C3847" w:rsidRDefault="009561CC" w:rsidP="007C3847">
      <w:pPr>
        <w:pStyle w:val="ac"/>
        <w:widowControl w:val="0"/>
        <w:numPr>
          <w:ilvl w:val="0"/>
          <w:numId w:val="35"/>
        </w:numPr>
        <w:suppressAutoHyphens/>
        <w:autoSpaceDE w:val="0"/>
        <w:ind w:left="0" w:firstLine="0"/>
        <w:jc w:val="both"/>
        <w:rPr>
          <w:rFonts w:ascii="Times New Roman" w:eastAsia="Times New Roman" w:hAnsi="Times New Roman"/>
          <w:kern w:val="1"/>
          <w:lang w:val="ru-RU" w:eastAsia="hi-IN" w:bidi="hi-IN"/>
        </w:rPr>
      </w:pPr>
      <w:r w:rsidRPr="007C3847">
        <w:rPr>
          <w:rFonts w:ascii="Times New Roman" w:eastAsia="Times New Roman" w:hAnsi="Times New Roman"/>
          <w:kern w:val="1"/>
          <w:lang w:val="ru-RU" w:eastAsia="hi-IN" w:bidi="hi-IN"/>
        </w:rPr>
        <w:t xml:space="preserve">Из предложенных графиков выберите график функции </w:t>
      </w:r>
      <w:r w:rsidRPr="007C3847">
        <w:rPr>
          <w:rFonts w:ascii="Times New Roman" w:eastAsia="Times New Roman" w:hAnsi="Times New Roman"/>
          <w:i/>
          <w:kern w:val="1"/>
          <w:lang w:eastAsia="hi-IN" w:bidi="hi-IN"/>
        </w:rPr>
        <w:t>y</w:t>
      </w:r>
      <w:r w:rsidRPr="007C3847">
        <w:rPr>
          <w:rFonts w:ascii="Times New Roman" w:eastAsia="Times New Roman" w:hAnsi="Times New Roman"/>
          <w:i/>
          <w:kern w:val="1"/>
          <w:lang w:val="ru-RU" w:eastAsia="hi-IN" w:bidi="hi-IN"/>
        </w:rPr>
        <w:t xml:space="preserve"> = (</w:t>
      </w:r>
      <w:r w:rsidRPr="007C3847">
        <w:rPr>
          <w:rFonts w:ascii="Times New Roman" w:eastAsia="Times New Roman" w:hAnsi="Times New Roman"/>
          <w:i/>
          <w:kern w:val="1"/>
          <w:lang w:eastAsia="hi-IN" w:bidi="hi-IN"/>
        </w:rPr>
        <w:t>x</w:t>
      </w:r>
      <w:r w:rsidRPr="007C3847">
        <w:rPr>
          <w:rFonts w:ascii="Times New Roman" w:eastAsia="Times New Roman" w:hAnsi="Times New Roman"/>
          <w:i/>
          <w:kern w:val="1"/>
          <w:lang w:val="ru-RU" w:eastAsia="hi-IN" w:bidi="hi-IN"/>
        </w:rPr>
        <w:t xml:space="preserve"> + 1)</w:t>
      </w:r>
      <w:r w:rsidRPr="007C3847">
        <w:rPr>
          <w:rFonts w:ascii="Times New Roman" w:eastAsia="Times New Roman" w:hAnsi="Times New Roman"/>
          <w:i/>
          <w:kern w:val="1"/>
          <w:vertAlign w:val="superscript"/>
          <w:lang w:val="ru-RU" w:eastAsia="hi-IN" w:bidi="hi-IN"/>
        </w:rPr>
        <w:t>2</w:t>
      </w:r>
      <w:r w:rsidRPr="007C3847">
        <w:rPr>
          <w:rFonts w:ascii="Times New Roman" w:eastAsia="Times New Roman" w:hAnsi="Times New Roman"/>
          <w:i/>
          <w:kern w:val="1"/>
          <w:lang w:val="ru-RU" w:eastAsia="hi-IN" w:bidi="hi-IN"/>
        </w:rPr>
        <w:t xml:space="preserve"> – 3.</w:t>
      </w:r>
    </w:p>
    <w:p w:rsidR="009561CC" w:rsidRDefault="009561CC" w:rsidP="007C3847">
      <w:pPr>
        <w:widowControl w:val="0"/>
        <w:suppressAutoHyphens/>
        <w:autoSpaceDE w:val="0"/>
        <w:ind w:left="4820" w:hanging="4820"/>
        <w:rPr>
          <w:rFonts w:ascii="Times New Roman" w:eastAsia="Times New Roman" w:hAnsi="Times New Roman"/>
          <w:i/>
          <w:iCs/>
          <w:kern w:val="1"/>
          <w:lang w:val="ru-RU" w:eastAsia="hi-IN" w:bidi="hi-IN"/>
        </w:rPr>
      </w:pP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 xml:space="preserve">а)  </w:t>
      </w:r>
      <w:r w:rsidRPr="009561CC"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>1</w:t>
      </w:r>
      <w:r w:rsidR="007C3847">
        <w:rPr>
          <w:rFonts w:ascii="Times New Roman" w:eastAsia="Times New Roman" w:hAnsi="Times New Roman"/>
          <w:kern w:val="1"/>
          <w:lang w:val="ru-RU" w:eastAsia="hi-IN" w:bidi="hi-IN"/>
        </w:rPr>
        <w:t xml:space="preserve">;   </w:t>
      </w: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 xml:space="preserve">б)  </w:t>
      </w:r>
      <w:r w:rsidRPr="009561CC"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>2</w:t>
      </w:r>
      <w:r w:rsidR="007C3847">
        <w:rPr>
          <w:rFonts w:ascii="Times New Roman" w:eastAsia="Times New Roman" w:hAnsi="Times New Roman"/>
          <w:kern w:val="1"/>
          <w:lang w:val="ru-RU" w:eastAsia="hi-IN" w:bidi="hi-IN"/>
        </w:rPr>
        <w:t xml:space="preserve">;   </w:t>
      </w: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 xml:space="preserve">в)  </w:t>
      </w:r>
      <w:r w:rsidRPr="009561CC"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>3</w:t>
      </w:r>
      <w:r w:rsidR="007C3847">
        <w:rPr>
          <w:rFonts w:ascii="Times New Roman" w:eastAsia="Times New Roman" w:hAnsi="Times New Roman"/>
          <w:kern w:val="1"/>
          <w:lang w:val="ru-RU" w:eastAsia="hi-IN" w:bidi="hi-IN"/>
        </w:rPr>
        <w:t xml:space="preserve">;   </w:t>
      </w: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 xml:space="preserve">г)  </w:t>
      </w:r>
      <w:r w:rsidRPr="009561CC"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>4</w:t>
      </w:r>
    </w:p>
    <w:p w:rsidR="003E215B" w:rsidRDefault="00CD6688" w:rsidP="007C3847">
      <w:pPr>
        <w:widowControl w:val="0"/>
        <w:suppressAutoHyphens/>
        <w:autoSpaceDE w:val="0"/>
        <w:ind w:left="4820" w:hanging="4820"/>
        <w:rPr>
          <w:rFonts w:ascii="Times New Roman" w:eastAsia="Times New Roman" w:hAnsi="Times New Roman"/>
          <w:i/>
          <w:iCs/>
          <w:kern w:val="1"/>
          <w:lang w:val="ru-RU" w:eastAsia="hi-IN" w:bidi="hi-IN"/>
        </w:rPr>
      </w:pPr>
      <w:r>
        <w:rPr>
          <w:rFonts w:ascii="Times New Roman" w:eastAsia="Times New Roman" w:hAnsi="Times New Roman"/>
          <w:i/>
          <w:iCs/>
          <w:noProof/>
          <w:kern w:val="1"/>
          <w:lang w:val="ru-RU" w:eastAsia="ru-RU" w:bidi="ar-S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posOffset>3962400</wp:posOffset>
            </wp:positionH>
            <wp:positionV relativeFrom="page">
              <wp:posOffset>2619375</wp:posOffset>
            </wp:positionV>
            <wp:extent cx="3543300" cy="2562225"/>
            <wp:effectExtent l="1905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3E215B" w:rsidRDefault="003E215B" w:rsidP="007C3847">
      <w:pPr>
        <w:widowControl w:val="0"/>
        <w:suppressAutoHyphens/>
        <w:autoSpaceDE w:val="0"/>
        <w:ind w:left="4820" w:hanging="4820"/>
        <w:rPr>
          <w:rFonts w:ascii="Times New Roman" w:eastAsia="Times New Roman" w:hAnsi="Times New Roman"/>
          <w:i/>
          <w:iCs/>
          <w:kern w:val="1"/>
          <w:lang w:val="ru-RU" w:eastAsia="hi-IN" w:bidi="hi-IN"/>
        </w:rPr>
      </w:pPr>
    </w:p>
    <w:p w:rsidR="003E215B" w:rsidRDefault="003E215B" w:rsidP="007C3847">
      <w:pPr>
        <w:widowControl w:val="0"/>
        <w:suppressAutoHyphens/>
        <w:autoSpaceDE w:val="0"/>
        <w:ind w:left="4820" w:hanging="4820"/>
        <w:rPr>
          <w:rFonts w:ascii="Times New Roman" w:eastAsia="Times New Roman" w:hAnsi="Times New Roman"/>
          <w:i/>
          <w:iCs/>
          <w:kern w:val="1"/>
          <w:lang w:val="ru-RU" w:eastAsia="hi-IN" w:bidi="hi-IN"/>
        </w:rPr>
      </w:pPr>
    </w:p>
    <w:p w:rsidR="003E215B" w:rsidRDefault="003E215B" w:rsidP="007C3847">
      <w:pPr>
        <w:widowControl w:val="0"/>
        <w:suppressAutoHyphens/>
        <w:autoSpaceDE w:val="0"/>
        <w:ind w:left="4820" w:hanging="4820"/>
        <w:rPr>
          <w:rFonts w:ascii="Times New Roman" w:eastAsia="Times New Roman" w:hAnsi="Times New Roman"/>
          <w:i/>
          <w:iCs/>
          <w:kern w:val="1"/>
          <w:lang w:val="ru-RU" w:eastAsia="hi-IN" w:bidi="hi-IN"/>
        </w:rPr>
      </w:pPr>
    </w:p>
    <w:p w:rsidR="003E215B" w:rsidRDefault="003E215B" w:rsidP="007C3847">
      <w:pPr>
        <w:widowControl w:val="0"/>
        <w:suppressAutoHyphens/>
        <w:autoSpaceDE w:val="0"/>
        <w:ind w:left="4820" w:hanging="4820"/>
        <w:rPr>
          <w:rFonts w:ascii="Times New Roman" w:eastAsia="Times New Roman" w:hAnsi="Times New Roman"/>
          <w:i/>
          <w:iCs/>
          <w:kern w:val="1"/>
          <w:lang w:val="ru-RU" w:eastAsia="hi-IN" w:bidi="hi-IN"/>
        </w:rPr>
      </w:pPr>
    </w:p>
    <w:p w:rsidR="003E215B" w:rsidRDefault="003E215B" w:rsidP="007C3847">
      <w:pPr>
        <w:widowControl w:val="0"/>
        <w:suppressAutoHyphens/>
        <w:autoSpaceDE w:val="0"/>
        <w:ind w:left="4820" w:hanging="4820"/>
        <w:rPr>
          <w:rFonts w:ascii="Times New Roman" w:eastAsia="Times New Roman" w:hAnsi="Times New Roman"/>
          <w:i/>
          <w:iCs/>
          <w:kern w:val="1"/>
          <w:lang w:val="ru-RU" w:eastAsia="hi-IN" w:bidi="hi-IN"/>
        </w:rPr>
      </w:pPr>
    </w:p>
    <w:p w:rsidR="003E215B" w:rsidRDefault="003E215B" w:rsidP="007C3847">
      <w:pPr>
        <w:widowControl w:val="0"/>
        <w:suppressAutoHyphens/>
        <w:autoSpaceDE w:val="0"/>
        <w:ind w:left="4820" w:hanging="4820"/>
        <w:rPr>
          <w:rFonts w:ascii="Times New Roman" w:eastAsia="Times New Roman" w:hAnsi="Times New Roman"/>
          <w:i/>
          <w:iCs/>
          <w:kern w:val="1"/>
          <w:lang w:val="ru-RU" w:eastAsia="hi-IN" w:bidi="hi-IN"/>
        </w:rPr>
      </w:pPr>
    </w:p>
    <w:p w:rsidR="003E215B" w:rsidRDefault="003E215B" w:rsidP="007C3847">
      <w:pPr>
        <w:widowControl w:val="0"/>
        <w:suppressAutoHyphens/>
        <w:autoSpaceDE w:val="0"/>
        <w:ind w:left="4820" w:hanging="4820"/>
        <w:rPr>
          <w:rFonts w:ascii="Times New Roman" w:eastAsia="Times New Roman" w:hAnsi="Times New Roman"/>
          <w:i/>
          <w:iCs/>
          <w:kern w:val="1"/>
          <w:lang w:val="ru-RU" w:eastAsia="hi-IN" w:bidi="hi-IN"/>
        </w:rPr>
      </w:pPr>
    </w:p>
    <w:p w:rsidR="003E215B" w:rsidRDefault="003E215B" w:rsidP="007C3847">
      <w:pPr>
        <w:widowControl w:val="0"/>
        <w:suppressAutoHyphens/>
        <w:autoSpaceDE w:val="0"/>
        <w:ind w:left="4820" w:hanging="4820"/>
        <w:rPr>
          <w:rFonts w:ascii="Times New Roman" w:eastAsia="Times New Roman" w:hAnsi="Times New Roman"/>
          <w:i/>
          <w:iCs/>
          <w:kern w:val="1"/>
          <w:lang w:val="ru-RU" w:eastAsia="hi-IN" w:bidi="hi-IN"/>
        </w:rPr>
      </w:pPr>
    </w:p>
    <w:p w:rsidR="003E215B" w:rsidRDefault="003E215B" w:rsidP="007C3847">
      <w:pPr>
        <w:widowControl w:val="0"/>
        <w:suppressAutoHyphens/>
        <w:autoSpaceDE w:val="0"/>
        <w:ind w:left="4820" w:hanging="4820"/>
        <w:rPr>
          <w:rFonts w:ascii="Times New Roman" w:eastAsia="Times New Roman" w:hAnsi="Times New Roman"/>
          <w:i/>
          <w:iCs/>
          <w:kern w:val="1"/>
          <w:lang w:val="ru-RU" w:eastAsia="hi-IN" w:bidi="hi-IN"/>
        </w:rPr>
      </w:pPr>
    </w:p>
    <w:p w:rsidR="003E215B" w:rsidRDefault="003E215B" w:rsidP="007C3847">
      <w:pPr>
        <w:widowControl w:val="0"/>
        <w:suppressAutoHyphens/>
        <w:autoSpaceDE w:val="0"/>
        <w:ind w:left="4820" w:hanging="4820"/>
        <w:rPr>
          <w:rFonts w:ascii="Times New Roman" w:eastAsia="Times New Roman" w:hAnsi="Times New Roman"/>
          <w:i/>
          <w:iCs/>
          <w:kern w:val="1"/>
          <w:lang w:val="ru-RU" w:eastAsia="hi-IN" w:bidi="hi-IN"/>
        </w:rPr>
      </w:pPr>
    </w:p>
    <w:p w:rsidR="003E215B" w:rsidRDefault="003E215B" w:rsidP="003E215B">
      <w:pPr>
        <w:widowControl w:val="0"/>
        <w:suppressAutoHyphens/>
        <w:overflowPunct w:val="0"/>
        <w:autoSpaceDE w:val="0"/>
        <w:ind w:left="720" w:right="480"/>
        <w:jc w:val="center"/>
        <w:rPr>
          <w:rFonts w:ascii="Times New Roman" w:eastAsia="Times New Roman" w:hAnsi="Times New Roman"/>
          <w:b/>
          <w:kern w:val="1"/>
          <w:lang w:val="ru-RU" w:eastAsia="hi-IN" w:bidi="hi-IN"/>
        </w:rPr>
      </w:pPr>
    </w:p>
    <w:p w:rsidR="003E215B" w:rsidRDefault="003E215B" w:rsidP="003E215B">
      <w:pPr>
        <w:widowControl w:val="0"/>
        <w:suppressAutoHyphens/>
        <w:overflowPunct w:val="0"/>
        <w:autoSpaceDE w:val="0"/>
        <w:ind w:left="720" w:right="480"/>
        <w:jc w:val="center"/>
        <w:rPr>
          <w:rFonts w:ascii="Times New Roman" w:eastAsia="Times New Roman" w:hAnsi="Times New Roman"/>
          <w:b/>
          <w:kern w:val="1"/>
          <w:lang w:val="ru-RU" w:eastAsia="hi-IN" w:bidi="hi-IN"/>
        </w:rPr>
      </w:pPr>
    </w:p>
    <w:p w:rsidR="003E215B" w:rsidRDefault="003E215B" w:rsidP="003E215B">
      <w:pPr>
        <w:widowControl w:val="0"/>
        <w:suppressAutoHyphens/>
        <w:overflowPunct w:val="0"/>
        <w:autoSpaceDE w:val="0"/>
        <w:ind w:left="720" w:right="480"/>
        <w:jc w:val="center"/>
        <w:rPr>
          <w:rFonts w:ascii="Times New Roman" w:eastAsia="Times New Roman" w:hAnsi="Times New Roman"/>
          <w:b/>
          <w:kern w:val="1"/>
          <w:lang w:val="ru-RU" w:eastAsia="hi-IN" w:bidi="hi-IN"/>
        </w:rPr>
      </w:pPr>
    </w:p>
    <w:p w:rsidR="003E215B" w:rsidRDefault="003E215B" w:rsidP="003E215B">
      <w:pPr>
        <w:widowControl w:val="0"/>
        <w:suppressAutoHyphens/>
        <w:overflowPunct w:val="0"/>
        <w:autoSpaceDE w:val="0"/>
        <w:ind w:left="720" w:right="480"/>
        <w:jc w:val="center"/>
        <w:rPr>
          <w:rFonts w:ascii="Times New Roman" w:eastAsia="Times New Roman" w:hAnsi="Times New Roman"/>
          <w:b/>
          <w:kern w:val="1"/>
          <w:lang w:val="ru-RU" w:eastAsia="hi-IN" w:bidi="hi-IN"/>
        </w:rPr>
      </w:pPr>
    </w:p>
    <w:p w:rsidR="000C5812" w:rsidRDefault="000C5812" w:rsidP="003E215B">
      <w:pPr>
        <w:widowControl w:val="0"/>
        <w:suppressAutoHyphens/>
        <w:overflowPunct w:val="0"/>
        <w:autoSpaceDE w:val="0"/>
        <w:ind w:left="720" w:right="480"/>
        <w:jc w:val="center"/>
        <w:rPr>
          <w:rFonts w:ascii="Times New Roman" w:eastAsia="Times New Roman" w:hAnsi="Times New Roman"/>
          <w:b/>
          <w:kern w:val="1"/>
          <w:lang w:val="ru-RU" w:eastAsia="hi-IN" w:bidi="hi-IN"/>
        </w:rPr>
      </w:pPr>
    </w:p>
    <w:p w:rsidR="003E215B" w:rsidRPr="003E215B" w:rsidRDefault="003E215B" w:rsidP="003E215B">
      <w:pPr>
        <w:widowControl w:val="0"/>
        <w:suppressAutoHyphens/>
        <w:overflowPunct w:val="0"/>
        <w:autoSpaceDE w:val="0"/>
        <w:ind w:left="720" w:right="480"/>
        <w:jc w:val="center"/>
        <w:rPr>
          <w:rFonts w:ascii="Times New Roman" w:eastAsia="Times New Roman" w:hAnsi="Times New Roman"/>
          <w:b/>
          <w:kern w:val="1"/>
          <w:lang w:val="ru-RU" w:eastAsia="hi-IN" w:bidi="hi-IN"/>
        </w:rPr>
      </w:pPr>
      <w:r>
        <w:rPr>
          <w:rFonts w:ascii="Times New Roman" w:eastAsia="Times New Roman" w:hAnsi="Times New Roman"/>
          <w:b/>
          <w:kern w:val="1"/>
          <w:lang w:val="ru-RU" w:eastAsia="hi-IN" w:bidi="hi-IN"/>
        </w:rPr>
        <w:t>Вариант 2</w:t>
      </w:r>
    </w:p>
    <w:p w:rsidR="003E215B" w:rsidRDefault="003E215B" w:rsidP="007C3847">
      <w:pPr>
        <w:widowControl w:val="0"/>
        <w:suppressAutoHyphens/>
        <w:autoSpaceDE w:val="0"/>
        <w:ind w:left="4820" w:hanging="4820"/>
        <w:rPr>
          <w:rFonts w:ascii="Times New Roman" w:eastAsia="Times New Roman" w:hAnsi="Times New Roman"/>
          <w:i/>
          <w:iCs/>
          <w:kern w:val="1"/>
          <w:lang w:val="ru-RU" w:eastAsia="hi-IN" w:bidi="hi-IN"/>
        </w:rPr>
      </w:pPr>
    </w:p>
    <w:p w:rsidR="003E215B" w:rsidRPr="007C3847" w:rsidRDefault="003E215B" w:rsidP="003E215B">
      <w:pPr>
        <w:pStyle w:val="ac"/>
        <w:widowControl w:val="0"/>
        <w:numPr>
          <w:ilvl w:val="0"/>
          <w:numId w:val="36"/>
        </w:numPr>
        <w:suppressAutoHyphens/>
        <w:overflowPunct w:val="0"/>
        <w:autoSpaceDE w:val="0"/>
        <w:ind w:left="0" w:right="60" w:firstLine="0"/>
        <w:jc w:val="both"/>
        <w:rPr>
          <w:rFonts w:ascii="Times New Roman" w:eastAsia="Times New Roman" w:hAnsi="Times New Roman"/>
          <w:kern w:val="1"/>
          <w:lang w:val="ru-RU" w:eastAsia="hi-IN" w:bidi="hi-IN"/>
        </w:rPr>
      </w:pPr>
      <w:r w:rsidRPr="007C3847">
        <w:rPr>
          <w:rFonts w:ascii="Times New Roman" w:eastAsia="Times New Roman" w:hAnsi="Times New Roman"/>
          <w:kern w:val="1"/>
          <w:lang w:val="ru-RU" w:eastAsia="hi-IN" w:bidi="hi-IN"/>
        </w:rPr>
        <w:t xml:space="preserve">График какой функции получится, если параболу </w:t>
      </w:r>
      <w:r w:rsidRPr="007C3847"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>у=2х</w:t>
      </w:r>
      <w:r w:rsidRPr="007C3847">
        <w:rPr>
          <w:rFonts w:ascii="Times New Roman" w:eastAsia="Times New Roman" w:hAnsi="Times New Roman"/>
          <w:i/>
          <w:iCs/>
          <w:kern w:val="1"/>
          <w:position w:val="4"/>
          <w:lang w:val="ru-RU" w:eastAsia="hi-IN" w:bidi="hi-IN"/>
        </w:rPr>
        <w:t>2</w:t>
      </w:r>
      <w:r w:rsidRPr="007C3847">
        <w:rPr>
          <w:rFonts w:ascii="Times New Roman" w:eastAsia="Times New Roman" w:hAnsi="Times New Roman"/>
          <w:kern w:val="1"/>
          <w:lang w:val="ru-RU" w:eastAsia="hi-IN" w:bidi="hi-IN"/>
        </w:rPr>
        <w:t xml:space="preserve"> перенести на 5 единиц влево вдоль оси </w:t>
      </w:r>
      <w:r w:rsidRPr="007C3847"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 xml:space="preserve">х </w:t>
      </w:r>
      <w:r w:rsidRPr="007C3847">
        <w:rPr>
          <w:rFonts w:ascii="Times New Roman" w:eastAsia="Times New Roman" w:hAnsi="Times New Roman"/>
          <w:iCs/>
          <w:kern w:val="1"/>
          <w:lang w:val="ru-RU" w:eastAsia="hi-IN" w:bidi="hi-IN"/>
        </w:rPr>
        <w:t>и на 3 единицы вниз вдоль оси</w:t>
      </w:r>
      <w:r w:rsidRPr="007C3847">
        <w:rPr>
          <w:rFonts w:ascii="Times New Roman" w:eastAsia="Times New Roman" w:hAnsi="Times New Roman"/>
          <w:i/>
          <w:iCs/>
          <w:kern w:val="1"/>
          <w:lang w:eastAsia="hi-IN" w:bidi="hi-IN"/>
        </w:rPr>
        <w:t>y</w:t>
      </w:r>
      <w:r w:rsidRPr="007C3847">
        <w:rPr>
          <w:rFonts w:ascii="Times New Roman" w:eastAsia="Times New Roman" w:hAnsi="Times New Roman"/>
          <w:kern w:val="1"/>
          <w:lang w:val="ru-RU" w:eastAsia="hi-IN" w:bidi="hi-IN"/>
        </w:rPr>
        <w:t xml:space="preserve">? </w:t>
      </w:r>
    </w:p>
    <w:p w:rsidR="003E215B" w:rsidRPr="009561CC" w:rsidRDefault="003E215B" w:rsidP="003E215B">
      <w:pPr>
        <w:widowControl w:val="0"/>
        <w:suppressAutoHyphens/>
        <w:autoSpaceDE w:val="0"/>
        <w:rPr>
          <w:rFonts w:ascii="Times New Roman" w:eastAsia="Times New Roman" w:hAnsi="Times New Roman"/>
          <w:kern w:val="1"/>
          <w:lang w:val="ru-RU" w:eastAsia="hi-IN" w:bidi="hi-IN"/>
        </w:rPr>
      </w:pPr>
    </w:p>
    <w:p w:rsidR="003E215B" w:rsidRPr="009561CC" w:rsidRDefault="003E215B" w:rsidP="003E215B">
      <w:pPr>
        <w:widowControl w:val="0"/>
        <w:tabs>
          <w:tab w:val="left" w:pos="7496"/>
        </w:tabs>
        <w:suppressAutoHyphens/>
        <w:autoSpaceDE w:val="0"/>
        <w:rPr>
          <w:rFonts w:ascii="Times New Roman" w:eastAsia="Times New Roman" w:hAnsi="Times New Roman"/>
          <w:i/>
          <w:iCs/>
          <w:kern w:val="1"/>
          <w:position w:val="5"/>
          <w:lang w:val="ru-RU" w:eastAsia="hi-IN" w:bidi="hi-IN"/>
        </w:rPr>
      </w:pP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 xml:space="preserve">а)  </w:t>
      </w:r>
      <w:r w:rsidRPr="009561CC"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>у=2</w:t>
      </w: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 xml:space="preserve"> (</w:t>
      </w:r>
      <w:r w:rsidRPr="00812FC6">
        <w:rPr>
          <w:rFonts w:ascii="Times New Roman" w:eastAsia="Times New Roman" w:hAnsi="Times New Roman"/>
          <w:kern w:val="1"/>
          <w:lang w:eastAsia="hi-IN" w:bidi="hi-IN"/>
        </w:rPr>
        <w:t>x</w:t>
      </w: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 xml:space="preserve"> + 5)</w:t>
      </w:r>
      <w:r w:rsidRPr="009561CC">
        <w:rPr>
          <w:rFonts w:ascii="Times New Roman" w:eastAsia="Times New Roman" w:hAnsi="Times New Roman"/>
          <w:kern w:val="1"/>
          <w:vertAlign w:val="superscript"/>
          <w:lang w:val="ru-RU" w:eastAsia="hi-IN" w:bidi="hi-IN"/>
        </w:rPr>
        <w:t>2</w:t>
      </w: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 xml:space="preserve"> – 3    б)  </w:t>
      </w:r>
      <w:r w:rsidRPr="009561CC"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>у=</w:t>
      </w: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 xml:space="preserve"> 2(</w:t>
      </w:r>
      <w:r w:rsidRPr="00812FC6">
        <w:rPr>
          <w:rFonts w:ascii="Times New Roman" w:eastAsia="Times New Roman" w:hAnsi="Times New Roman"/>
          <w:kern w:val="1"/>
          <w:lang w:eastAsia="hi-IN" w:bidi="hi-IN"/>
        </w:rPr>
        <w:t>x</w:t>
      </w: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 xml:space="preserve"> -5)</w:t>
      </w:r>
      <w:r w:rsidRPr="009561CC">
        <w:rPr>
          <w:rFonts w:ascii="Times New Roman" w:eastAsia="Times New Roman" w:hAnsi="Times New Roman"/>
          <w:kern w:val="1"/>
          <w:vertAlign w:val="superscript"/>
          <w:lang w:val="ru-RU" w:eastAsia="hi-IN" w:bidi="hi-IN"/>
        </w:rPr>
        <w:t>2</w:t>
      </w: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 xml:space="preserve"> + 3    в)  </w:t>
      </w:r>
      <w:r w:rsidRPr="009561CC"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>у= 2</w:t>
      </w: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>(</w:t>
      </w:r>
      <w:r w:rsidRPr="00812FC6">
        <w:rPr>
          <w:rFonts w:ascii="Times New Roman" w:eastAsia="Times New Roman" w:hAnsi="Times New Roman"/>
          <w:kern w:val="1"/>
          <w:lang w:eastAsia="hi-IN" w:bidi="hi-IN"/>
        </w:rPr>
        <w:t>x</w:t>
      </w: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 xml:space="preserve"> +5)</w:t>
      </w:r>
      <w:r w:rsidRPr="009561CC">
        <w:rPr>
          <w:rFonts w:ascii="Times New Roman" w:eastAsia="Times New Roman" w:hAnsi="Times New Roman"/>
          <w:kern w:val="1"/>
          <w:vertAlign w:val="superscript"/>
          <w:lang w:val="ru-RU" w:eastAsia="hi-IN" w:bidi="hi-IN"/>
        </w:rPr>
        <w:t>2</w:t>
      </w: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 xml:space="preserve"> + 3  г)  </w:t>
      </w:r>
      <w:r w:rsidRPr="009561CC"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>у=</w:t>
      </w: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 xml:space="preserve"> 2(</w:t>
      </w:r>
      <w:r w:rsidRPr="00812FC6">
        <w:rPr>
          <w:rFonts w:ascii="Times New Roman" w:eastAsia="Times New Roman" w:hAnsi="Times New Roman"/>
          <w:kern w:val="1"/>
          <w:lang w:eastAsia="hi-IN" w:bidi="hi-IN"/>
        </w:rPr>
        <w:t>x</w:t>
      </w: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 xml:space="preserve"> -5)</w:t>
      </w:r>
      <w:r w:rsidRPr="009561CC">
        <w:rPr>
          <w:rFonts w:ascii="Times New Roman" w:eastAsia="Times New Roman" w:hAnsi="Times New Roman"/>
          <w:kern w:val="1"/>
          <w:vertAlign w:val="superscript"/>
          <w:lang w:val="ru-RU" w:eastAsia="hi-IN" w:bidi="hi-IN"/>
        </w:rPr>
        <w:t>2</w:t>
      </w: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 xml:space="preserve"> – 3</w:t>
      </w:r>
    </w:p>
    <w:p w:rsidR="003E215B" w:rsidRPr="009561CC" w:rsidRDefault="003E215B" w:rsidP="003E215B">
      <w:pPr>
        <w:widowControl w:val="0"/>
        <w:tabs>
          <w:tab w:val="left" w:pos="7496"/>
        </w:tabs>
        <w:suppressAutoHyphens/>
        <w:autoSpaceDE w:val="0"/>
        <w:rPr>
          <w:rFonts w:ascii="Times New Roman" w:eastAsia="Times New Roman" w:hAnsi="Times New Roman"/>
          <w:iCs/>
          <w:kern w:val="1"/>
          <w:position w:val="5"/>
          <w:lang w:val="ru-RU" w:eastAsia="hi-IN" w:bidi="hi-IN"/>
        </w:rPr>
      </w:pPr>
    </w:p>
    <w:p w:rsidR="003E215B" w:rsidRPr="003E215B" w:rsidRDefault="003E215B" w:rsidP="003E215B">
      <w:pPr>
        <w:pStyle w:val="ac"/>
        <w:widowControl w:val="0"/>
        <w:numPr>
          <w:ilvl w:val="0"/>
          <w:numId w:val="36"/>
        </w:numPr>
        <w:suppressAutoHyphens/>
        <w:autoSpaceDE w:val="0"/>
        <w:ind w:left="0" w:firstLine="0"/>
        <w:rPr>
          <w:rFonts w:ascii="Times New Roman" w:eastAsia="Times New Roman" w:hAnsi="Times New Roman"/>
          <w:kern w:val="1"/>
          <w:lang w:val="ru-RU" w:eastAsia="hi-IN" w:bidi="hi-IN"/>
        </w:rPr>
      </w:pPr>
      <w:r w:rsidRPr="003E215B">
        <w:rPr>
          <w:rFonts w:ascii="Times New Roman" w:eastAsia="Times New Roman" w:hAnsi="Times New Roman"/>
          <w:kern w:val="1"/>
          <w:lang w:val="ru-RU" w:eastAsia="hi-IN" w:bidi="hi-IN"/>
        </w:rPr>
        <w:t xml:space="preserve">Из предложенных графиков выберите график функции </w:t>
      </w:r>
      <w:r w:rsidRPr="003E215B">
        <w:rPr>
          <w:rFonts w:ascii="Times New Roman" w:eastAsia="Times New Roman" w:hAnsi="Times New Roman"/>
          <w:kern w:val="1"/>
          <w:lang w:eastAsia="hi-IN" w:bidi="hi-IN"/>
        </w:rPr>
        <w:t>y</w:t>
      </w:r>
      <w:r w:rsidRPr="003E215B">
        <w:rPr>
          <w:rFonts w:ascii="Times New Roman" w:eastAsia="Times New Roman" w:hAnsi="Times New Roman"/>
          <w:kern w:val="1"/>
          <w:lang w:val="ru-RU" w:eastAsia="hi-IN" w:bidi="hi-IN"/>
        </w:rPr>
        <w:t xml:space="preserve"> = </w:t>
      </w:r>
      <w:r w:rsidR="000C5812">
        <w:rPr>
          <w:rFonts w:ascii="Times New Roman" w:eastAsia="Times New Roman" w:hAnsi="Times New Roman"/>
          <w:kern w:val="1"/>
          <w:lang w:val="ru-RU" w:eastAsia="hi-IN" w:bidi="hi-IN"/>
        </w:rPr>
        <w:t xml:space="preserve"> </w:t>
      </w:r>
      <w:r w:rsidRPr="003E215B">
        <w:rPr>
          <w:rFonts w:ascii="Times New Roman" w:eastAsia="Times New Roman" w:hAnsi="Times New Roman"/>
          <w:kern w:val="1"/>
          <w:lang w:val="ru-RU" w:eastAsia="hi-IN" w:bidi="hi-IN"/>
        </w:rPr>
        <w:t>(</w:t>
      </w:r>
      <w:r w:rsidRPr="003E215B">
        <w:rPr>
          <w:rFonts w:ascii="Times New Roman" w:eastAsia="Times New Roman" w:hAnsi="Times New Roman"/>
          <w:kern w:val="1"/>
          <w:lang w:eastAsia="hi-IN" w:bidi="hi-IN"/>
        </w:rPr>
        <w:t>x</w:t>
      </w:r>
      <w:r w:rsidR="000C5812">
        <w:rPr>
          <w:rFonts w:ascii="Times New Roman" w:eastAsia="Times New Roman" w:hAnsi="Times New Roman"/>
          <w:kern w:val="1"/>
          <w:lang w:val="ru-RU" w:eastAsia="hi-IN" w:bidi="hi-IN"/>
        </w:rPr>
        <w:t xml:space="preserve"> +</w:t>
      </w:r>
      <w:r w:rsidRPr="003E215B">
        <w:rPr>
          <w:rFonts w:ascii="Times New Roman" w:eastAsia="Times New Roman" w:hAnsi="Times New Roman"/>
          <w:kern w:val="1"/>
          <w:lang w:val="ru-RU" w:eastAsia="hi-IN" w:bidi="hi-IN"/>
        </w:rPr>
        <w:t xml:space="preserve"> 1)</w:t>
      </w:r>
      <w:r w:rsidRPr="003E215B">
        <w:rPr>
          <w:rFonts w:ascii="Times New Roman" w:eastAsia="Times New Roman" w:hAnsi="Times New Roman"/>
          <w:kern w:val="1"/>
          <w:vertAlign w:val="superscript"/>
          <w:lang w:val="ru-RU" w:eastAsia="hi-IN" w:bidi="hi-IN"/>
        </w:rPr>
        <w:t>2</w:t>
      </w:r>
      <w:r w:rsidR="000C5812">
        <w:rPr>
          <w:rFonts w:ascii="Times New Roman" w:eastAsia="Times New Roman" w:hAnsi="Times New Roman"/>
          <w:kern w:val="1"/>
          <w:lang w:val="ru-RU" w:eastAsia="hi-IN" w:bidi="hi-IN"/>
        </w:rPr>
        <w:t xml:space="preserve"> + 2</w:t>
      </w:r>
      <w:r w:rsidRPr="003E215B">
        <w:rPr>
          <w:rFonts w:ascii="Times New Roman" w:eastAsia="Times New Roman" w:hAnsi="Times New Roman"/>
          <w:kern w:val="1"/>
          <w:lang w:val="ru-RU" w:eastAsia="hi-IN" w:bidi="hi-IN"/>
        </w:rPr>
        <w:t>.</w:t>
      </w:r>
    </w:p>
    <w:p w:rsidR="003E215B" w:rsidRPr="009561CC" w:rsidRDefault="00CD6688" w:rsidP="003E215B">
      <w:pPr>
        <w:widowControl w:val="0"/>
        <w:suppressAutoHyphens/>
        <w:autoSpaceDE w:val="0"/>
        <w:rPr>
          <w:rFonts w:ascii="Times New Roman" w:eastAsia="Times New Roman" w:hAnsi="Times New Roman"/>
          <w:kern w:val="1"/>
          <w:lang w:val="ru-RU" w:eastAsia="hi-IN" w:bidi="hi-IN"/>
        </w:rPr>
      </w:pPr>
      <w:r>
        <w:rPr>
          <w:rFonts w:ascii="Times New Roman" w:eastAsia="Times New Roman" w:hAnsi="Times New Roman"/>
          <w:noProof/>
          <w:kern w:val="1"/>
          <w:lang w:val="ru-RU" w:eastAsia="ru-RU" w:bidi="ar-SA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page">
              <wp:posOffset>3781425</wp:posOffset>
            </wp:positionH>
            <wp:positionV relativeFrom="page">
              <wp:posOffset>6934200</wp:posOffset>
            </wp:positionV>
            <wp:extent cx="3288665" cy="2771775"/>
            <wp:effectExtent l="19050" t="0" r="6985" b="0"/>
            <wp:wrapNone/>
            <wp:docPr id="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866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3E215B" w:rsidRPr="007C3847" w:rsidRDefault="003E215B" w:rsidP="003E215B">
      <w:pPr>
        <w:widowControl w:val="0"/>
        <w:suppressAutoHyphens/>
        <w:autoSpaceDE w:val="0"/>
        <w:rPr>
          <w:rFonts w:ascii="Times New Roman" w:eastAsia="Times New Roman" w:hAnsi="Times New Roman"/>
          <w:kern w:val="1"/>
          <w:lang w:val="ru-RU" w:eastAsia="hi-IN" w:bidi="hi-IN"/>
        </w:rPr>
        <w:sectPr w:rsidR="003E215B" w:rsidRPr="007C3847" w:rsidSect="003E215B">
          <w:pgSz w:w="12240" w:h="15840"/>
          <w:pgMar w:top="566" w:right="1160" w:bottom="1042" w:left="567" w:header="720" w:footer="720" w:gutter="0"/>
          <w:cols w:space="720"/>
        </w:sectPr>
      </w:pPr>
      <w:r w:rsidRPr="003E215B">
        <w:rPr>
          <w:rFonts w:ascii="Times New Roman" w:eastAsia="Times New Roman" w:hAnsi="Times New Roman"/>
          <w:kern w:val="1"/>
          <w:lang w:val="ru-RU" w:eastAsia="hi-IN" w:bidi="hi-IN"/>
        </w:rPr>
        <w:t xml:space="preserve">а)  </w:t>
      </w:r>
      <w:r w:rsidRPr="003E215B"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>1</w:t>
      </w:r>
      <w:r>
        <w:rPr>
          <w:rFonts w:ascii="Times New Roman" w:eastAsia="Times New Roman" w:hAnsi="Times New Roman"/>
          <w:kern w:val="1"/>
          <w:lang w:val="ru-RU" w:eastAsia="hi-IN" w:bidi="hi-IN"/>
        </w:rPr>
        <w:t xml:space="preserve">;   </w:t>
      </w:r>
      <w:r w:rsidRPr="003E215B">
        <w:rPr>
          <w:rFonts w:ascii="Times New Roman" w:eastAsia="Times New Roman" w:hAnsi="Times New Roman"/>
          <w:kern w:val="1"/>
          <w:lang w:val="ru-RU" w:eastAsia="hi-IN" w:bidi="hi-IN"/>
        </w:rPr>
        <w:t xml:space="preserve">б)  </w:t>
      </w:r>
      <w:r w:rsidRPr="003E215B"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>2</w:t>
      </w:r>
      <w:r>
        <w:rPr>
          <w:rFonts w:ascii="Times New Roman" w:eastAsia="Times New Roman" w:hAnsi="Times New Roman"/>
          <w:kern w:val="1"/>
          <w:lang w:val="ru-RU" w:eastAsia="hi-IN" w:bidi="hi-IN"/>
        </w:rPr>
        <w:t xml:space="preserve">;    </w:t>
      </w:r>
      <w:r w:rsidRPr="003E215B">
        <w:rPr>
          <w:rFonts w:ascii="Times New Roman" w:eastAsia="Times New Roman" w:hAnsi="Times New Roman"/>
          <w:kern w:val="1"/>
          <w:lang w:val="ru-RU" w:eastAsia="hi-IN" w:bidi="hi-IN"/>
        </w:rPr>
        <w:t xml:space="preserve">в)  </w:t>
      </w:r>
      <w:r w:rsidRPr="003E215B"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>3</w:t>
      </w:r>
      <w:r>
        <w:rPr>
          <w:rFonts w:ascii="Times New Roman" w:eastAsia="Times New Roman" w:hAnsi="Times New Roman"/>
          <w:kern w:val="1"/>
          <w:lang w:val="ru-RU" w:eastAsia="hi-IN" w:bidi="hi-IN"/>
        </w:rPr>
        <w:t xml:space="preserve">;   </w:t>
      </w:r>
      <w:r w:rsidRPr="003E215B">
        <w:rPr>
          <w:rFonts w:ascii="Times New Roman" w:eastAsia="Times New Roman" w:hAnsi="Times New Roman"/>
          <w:kern w:val="1"/>
          <w:lang w:val="ru-RU" w:eastAsia="hi-IN" w:bidi="hi-IN"/>
        </w:rPr>
        <w:t xml:space="preserve">г)  </w:t>
      </w:r>
      <w:r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>4</w:t>
      </w:r>
    </w:p>
    <w:p w:rsidR="003E215B" w:rsidRPr="007C3847" w:rsidRDefault="003E215B" w:rsidP="007C3847">
      <w:pPr>
        <w:widowControl w:val="0"/>
        <w:suppressAutoHyphens/>
        <w:autoSpaceDE w:val="0"/>
        <w:ind w:left="4820" w:hanging="4820"/>
        <w:rPr>
          <w:rFonts w:ascii="Times New Roman" w:eastAsia="Times New Roman" w:hAnsi="Times New Roman"/>
          <w:kern w:val="1"/>
          <w:lang w:val="ru-RU" w:eastAsia="hi-IN" w:bidi="hi-IN"/>
        </w:rPr>
        <w:sectPr w:rsidR="003E215B" w:rsidRPr="007C3847" w:rsidSect="007C3847">
          <w:footerReference w:type="default" r:id="rId13"/>
          <w:pgSz w:w="12240" w:h="15840"/>
          <w:pgMar w:top="686" w:right="1220" w:bottom="851" w:left="709" w:header="720" w:footer="720" w:gutter="0"/>
          <w:cols w:space="720"/>
        </w:sectPr>
      </w:pPr>
    </w:p>
    <w:p w:rsidR="009561CC" w:rsidRPr="00CD6688" w:rsidRDefault="009561CC" w:rsidP="009561CC">
      <w:pPr>
        <w:widowControl w:val="0"/>
        <w:suppressAutoHyphens/>
        <w:autoSpaceDE w:val="0"/>
        <w:rPr>
          <w:rFonts w:ascii="Times New Roman" w:eastAsia="Times New Roman" w:hAnsi="Times New Roman"/>
          <w:kern w:val="1"/>
          <w:lang w:val="ru-RU" w:eastAsia="hi-IN" w:bidi="hi-IN"/>
        </w:rPr>
      </w:pPr>
      <w:bookmarkStart w:id="0" w:name="page3"/>
      <w:bookmarkEnd w:id="0"/>
    </w:p>
    <w:p w:rsidR="009561CC" w:rsidRPr="009561CC" w:rsidRDefault="009561CC" w:rsidP="009561CC">
      <w:pPr>
        <w:widowControl w:val="0"/>
        <w:suppressAutoHyphens/>
        <w:autoSpaceDE w:val="0"/>
        <w:rPr>
          <w:rFonts w:ascii="Times New Roman" w:eastAsia="Times New Roman" w:hAnsi="Times New Roman"/>
          <w:kern w:val="1"/>
          <w:lang w:val="ru-RU" w:eastAsia="hi-IN" w:bidi="hi-IN"/>
        </w:rPr>
      </w:pPr>
    </w:p>
    <w:p w:rsidR="009561CC" w:rsidRPr="007C3847" w:rsidRDefault="009561CC" w:rsidP="003E215B">
      <w:pPr>
        <w:pStyle w:val="ac"/>
        <w:widowControl w:val="0"/>
        <w:numPr>
          <w:ilvl w:val="0"/>
          <w:numId w:val="36"/>
        </w:numPr>
        <w:suppressAutoHyphens/>
        <w:overflowPunct w:val="0"/>
        <w:autoSpaceDE w:val="0"/>
        <w:ind w:left="0" w:right="60" w:firstLine="0"/>
        <w:jc w:val="both"/>
        <w:rPr>
          <w:rFonts w:ascii="Times New Roman" w:eastAsia="Times New Roman" w:hAnsi="Times New Roman"/>
          <w:kern w:val="1"/>
          <w:lang w:val="ru-RU" w:eastAsia="hi-IN" w:bidi="hi-IN"/>
        </w:rPr>
      </w:pPr>
      <w:r w:rsidRPr="007C3847">
        <w:rPr>
          <w:rFonts w:ascii="Times New Roman" w:eastAsia="Times New Roman" w:hAnsi="Times New Roman"/>
          <w:kern w:val="1"/>
          <w:lang w:val="ru-RU" w:eastAsia="hi-IN" w:bidi="hi-IN"/>
        </w:rPr>
        <w:t xml:space="preserve">График какой функции получится, если параболу </w:t>
      </w:r>
      <w:r w:rsidRPr="007C3847"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>у=2х</w:t>
      </w:r>
      <w:r w:rsidRPr="007C3847">
        <w:rPr>
          <w:rFonts w:ascii="Times New Roman" w:eastAsia="Times New Roman" w:hAnsi="Times New Roman"/>
          <w:i/>
          <w:iCs/>
          <w:kern w:val="1"/>
          <w:position w:val="4"/>
          <w:lang w:val="ru-RU" w:eastAsia="hi-IN" w:bidi="hi-IN"/>
        </w:rPr>
        <w:t>2</w:t>
      </w:r>
      <w:r w:rsidRPr="007C3847">
        <w:rPr>
          <w:rFonts w:ascii="Times New Roman" w:eastAsia="Times New Roman" w:hAnsi="Times New Roman"/>
          <w:kern w:val="1"/>
          <w:lang w:val="ru-RU" w:eastAsia="hi-IN" w:bidi="hi-IN"/>
        </w:rPr>
        <w:t xml:space="preserve"> перенести на 5 единиц влево вдоль оси </w:t>
      </w:r>
      <w:r w:rsidRPr="007C3847"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 xml:space="preserve">х </w:t>
      </w:r>
      <w:r w:rsidRPr="007C3847">
        <w:rPr>
          <w:rFonts w:ascii="Times New Roman" w:eastAsia="Times New Roman" w:hAnsi="Times New Roman"/>
          <w:iCs/>
          <w:kern w:val="1"/>
          <w:lang w:val="ru-RU" w:eastAsia="hi-IN" w:bidi="hi-IN"/>
        </w:rPr>
        <w:t>и на 3 единицы вниз вдоль оси</w:t>
      </w:r>
      <w:r w:rsidRPr="007C3847">
        <w:rPr>
          <w:rFonts w:ascii="Times New Roman" w:eastAsia="Times New Roman" w:hAnsi="Times New Roman"/>
          <w:i/>
          <w:iCs/>
          <w:kern w:val="1"/>
          <w:lang w:eastAsia="hi-IN" w:bidi="hi-IN"/>
        </w:rPr>
        <w:t>y</w:t>
      </w:r>
      <w:r w:rsidRPr="007C3847">
        <w:rPr>
          <w:rFonts w:ascii="Times New Roman" w:eastAsia="Times New Roman" w:hAnsi="Times New Roman"/>
          <w:kern w:val="1"/>
          <w:lang w:val="ru-RU" w:eastAsia="hi-IN" w:bidi="hi-IN"/>
        </w:rPr>
        <w:t xml:space="preserve">? </w:t>
      </w:r>
    </w:p>
    <w:p w:rsidR="009561CC" w:rsidRPr="009561CC" w:rsidRDefault="009561CC" w:rsidP="003E215B">
      <w:pPr>
        <w:widowControl w:val="0"/>
        <w:suppressAutoHyphens/>
        <w:autoSpaceDE w:val="0"/>
        <w:rPr>
          <w:rFonts w:ascii="Times New Roman" w:eastAsia="Times New Roman" w:hAnsi="Times New Roman"/>
          <w:kern w:val="1"/>
          <w:lang w:val="ru-RU" w:eastAsia="hi-IN" w:bidi="hi-IN"/>
        </w:rPr>
      </w:pPr>
    </w:p>
    <w:p w:rsidR="009561CC" w:rsidRPr="009561CC" w:rsidRDefault="009561CC" w:rsidP="003E215B">
      <w:pPr>
        <w:widowControl w:val="0"/>
        <w:tabs>
          <w:tab w:val="left" w:pos="7496"/>
        </w:tabs>
        <w:suppressAutoHyphens/>
        <w:autoSpaceDE w:val="0"/>
        <w:rPr>
          <w:rFonts w:ascii="Times New Roman" w:eastAsia="Times New Roman" w:hAnsi="Times New Roman"/>
          <w:i/>
          <w:iCs/>
          <w:kern w:val="1"/>
          <w:position w:val="5"/>
          <w:lang w:val="ru-RU" w:eastAsia="hi-IN" w:bidi="hi-IN"/>
        </w:rPr>
      </w:pP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 xml:space="preserve">а)  </w:t>
      </w:r>
      <w:r w:rsidRPr="009561CC"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>у=2</w:t>
      </w: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 xml:space="preserve"> (</w:t>
      </w:r>
      <w:r w:rsidRPr="00812FC6">
        <w:rPr>
          <w:rFonts w:ascii="Times New Roman" w:eastAsia="Times New Roman" w:hAnsi="Times New Roman"/>
          <w:kern w:val="1"/>
          <w:lang w:eastAsia="hi-IN" w:bidi="hi-IN"/>
        </w:rPr>
        <w:t>x</w:t>
      </w: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 xml:space="preserve"> + 5)</w:t>
      </w:r>
      <w:r w:rsidRPr="009561CC">
        <w:rPr>
          <w:rFonts w:ascii="Times New Roman" w:eastAsia="Times New Roman" w:hAnsi="Times New Roman"/>
          <w:kern w:val="1"/>
          <w:vertAlign w:val="superscript"/>
          <w:lang w:val="ru-RU" w:eastAsia="hi-IN" w:bidi="hi-IN"/>
        </w:rPr>
        <w:t>2</w:t>
      </w: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 xml:space="preserve"> – 3    б)  </w:t>
      </w:r>
      <w:r w:rsidRPr="009561CC"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>у=</w:t>
      </w: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 xml:space="preserve"> 2(</w:t>
      </w:r>
      <w:r w:rsidRPr="00812FC6">
        <w:rPr>
          <w:rFonts w:ascii="Times New Roman" w:eastAsia="Times New Roman" w:hAnsi="Times New Roman"/>
          <w:kern w:val="1"/>
          <w:lang w:eastAsia="hi-IN" w:bidi="hi-IN"/>
        </w:rPr>
        <w:t>x</w:t>
      </w: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 xml:space="preserve"> -5)</w:t>
      </w:r>
      <w:r w:rsidRPr="009561CC">
        <w:rPr>
          <w:rFonts w:ascii="Times New Roman" w:eastAsia="Times New Roman" w:hAnsi="Times New Roman"/>
          <w:kern w:val="1"/>
          <w:vertAlign w:val="superscript"/>
          <w:lang w:val="ru-RU" w:eastAsia="hi-IN" w:bidi="hi-IN"/>
        </w:rPr>
        <w:t>2</w:t>
      </w: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 xml:space="preserve"> + 3    в)  </w:t>
      </w:r>
      <w:r w:rsidRPr="009561CC"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>у= 2</w:t>
      </w: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>(</w:t>
      </w:r>
      <w:r w:rsidRPr="00812FC6">
        <w:rPr>
          <w:rFonts w:ascii="Times New Roman" w:eastAsia="Times New Roman" w:hAnsi="Times New Roman"/>
          <w:kern w:val="1"/>
          <w:lang w:eastAsia="hi-IN" w:bidi="hi-IN"/>
        </w:rPr>
        <w:t>x</w:t>
      </w: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 xml:space="preserve"> +5)</w:t>
      </w:r>
      <w:r w:rsidRPr="009561CC">
        <w:rPr>
          <w:rFonts w:ascii="Times New Roman" w:eastAsia="Times New Roman" w:hAnsi="Times New Roman"/>
          <w:kern w:val="1"/>
          <w:vertAlign w:val="superscript"/>
          <w:lang w:val="ru-RU" w:eastAsia="hi-IN" w:bidi="hi-IN"/>
        </w:rPr>
        <w:t>2</w:t>
      </w: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 xml:space="preserve"> + 3  г)  </w:t>
      </w:r>
      <w:r w:rsidRPr="009561CC"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>у=</w:t>
      </w: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 xml:space="preserve"> 2(</w:t>
      </w:r>
      <w:r w:rsidRPr="00812FC6">
        <w:rPr>
          <w:rFonts w:ascii="Times New Roman" w:eastAsia="Times New Roman" w:hAnsi="Times New Roman"/>
          <w:kern w:val="1"/>
          <w:lang w:eastAsia="hi-IN" w:bidi="hi-IN"/>
        </w:rPr>
        <w:t>x</w:t>
      </w: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 xml:space="preserve"> -5)</w:t>
      </w:r>
      <w:r w:rsidRPr="009561CC">
        <w:rPr>
          <w:rFonts w:ascii="Times New Roman" w:eastAsia="Times New Roman" w:hAnsi="Times New Roman"/>
          <w:kern w:val="1"/>
          <w:vertAlign w:val="superscript"/>
          <w:lang w:val="ru-RU" w:eastAsia="hi-IN" w:bidi="hi-IN"/>
        </w:rPr>
        <w:t>2</w:t>
      </w:r>
      <w:r w:rsidRPr="009561CC">
        <w:rPr>
          <w:rFonts w:ascii="Times New Roman" w:eastAsia="Times New Roman" w:hAnsi="Times New Roman"/>
          <w:kern w:val="1"/>
          <w:lang w:val="ru-RU" w:eastAsia="hi-IN" w:bidi="hi-IN"/>
        </w:rPr>
        <w:t xml:space="preserve"> – 3</w:t>
      </w:r>
    </w:p>
    <w:p w:rsidR="009561CC" w:rsidRPr="009561CC" w:rsidRDefault="009561CC" w:rsidP="003E215B">
      <w:pPr>
        <w:widowControl w:val="0"/>
        <w:tabs>
          <w:tab w:val="left" w:pos="7496"/>
        </w:tabs>
        <w:suppressAutoHyphens/>
        <w:autoSpaceDE w:val="0"/>
        <w:rPr>
          <w:rFonts w:ascii="Times New Roman" w:eastAsia="Times New Roman" w:hAnsi="Times New Roman"/>
          <w:iCs/>
          <w:kern w:val="1"/>
          <w:position w:val="5"/>
          <w:lang w:val="ru-RU" w:eastAsia="hi-IN" w:bidi="hi-IN"/>
        </w:rPr>
      </w:pPr>
    </w:p>
    <w:p w:rsidR="009561CC" w:rsidRPr="003E215B" w:rsidRDefault="009561CC" w:rsidP="003E215B">
      <w:pPr>
        <w:pStyle w:val="ac"/>
        <w:widowControl w:val="0"/>
        <w:numPr>
          <w:ilvl w:val="0"/>
          <w:numId w:val="36"/>
        </w:numPr>
        <w:suppressAutoHyphens/>
        <w:autoSpaceDE w:val="0"/>
        <w:ind w:left="0" w:firstLine="0"/>
        <w:rPr>
          <w:rFonts w:ascii="Times New Roman" w:eastAsia="Times New Roman" w:hAnsi="Times New Roman"/>
          <w:kern w:val="1"/>
          <w:lang w:val="ru-RU" w:eastAsia="hi-IN" w:bidi="hi-IN"/>
        </w:rPr>
      </w:pPr>
      <w:r w:rsidRPr="003E215B">
        <w:rPr>
          <w:rFonts w:ascii="Times New Roman" w:eastAsia="Times New Roman" w:hAnsi="Times New Roman"/>
          <w:kern w:val="1"/>
          <w:lang w:val="ru-RU" w:eastAsia="hi-IN" w:bidi="hi-IN"/>
        </w:rPr>
        <w:t xml:space="preserve">Из предложенных графиков выберите график функции </w:t>
      </w:r>
      <w:r w:rsidRPr="003E215B">
        <w:rPr>
          <w:rFonts w:ascii="Times New Roman" w:eastAsia="Times New Roman" w:hAnsi="Times New Roman"/>
          <w:kern w:val="1"/>
          <w:lang w:eastAsia="hi-IN" w:bidi="hi-IN"/>
        </w:rPr>
        <w:t>y</w:t>
      </w:r>
      <w:r w:rsidRPr="003E215B">
        <w:rPr>
          <w:rFonts w:ascii="Times New Roman" w:eastAsia="Times New Roman" w:hAnsi="Times New Roman"/>
          <w:kern w:val="1"/>
          <w:lang w:val="ru-RU" w:eastAsia="hi-IN" w:bidi="hi-IN"/>
        </w:rPr>
        <w:t xml:space="preserve"> = (</w:t>
      </w:r>
      <w:r w:rsidRPr="003E215B">
        <w:rPr>
          <w:rFonts w:ascii="Times New Roman" w:eastAsia="Times New Roman" w:hAnsi="Times New Roman"/>
          <w:kern w:val="1"/>
          <w:lang w:eastAsia="hi-IN" w:bidi="hi-IN"/>
        </w:rPr>
        <w:t>x</w:t>
      </w:r>
      <w:r w:rsidRPr="003E215B">
        <w:rPr>
          <w:rFonts w:ascii="Times New Roman" w:eastAsia="Times New Roman" w:hAnsi="Times New Roman"/>
          <w:kern w:val="1"/>
          <w:lang w:val="ru-RU" w:eastAsia="hi-IN" w:bidi="hi-IN"/>
        </w:rPr>
        <w:t xml:space="preserve"> + 1)</w:t>
      </w:r>
      <w:r w:rsidRPr="003E215B">
        <w:rPr>
          <w:rFonts w:ascii="Times New Roman" w:eastAsia="Times New Roman" w:hAnsi="Times New Roman"/>
          <w:kern w:val="1"/>
          <w:vertAlign w:val="superscript"/>
          <w:lang w:val="ru-RU" w:eastAsia="hi-IN" w:bidi="hi-IN"/>
        </w:rPr>
        <w:t>2</w:t>
      </w:r>
      <w:r w:rsidRPr="003E215B">
        <w:rPr>
          <w:rFonts w:ascii="Times New Roman" w:eastAsia="Times New Roman" w:hAnsi="Times New Roman"/>
          <w:kern w:val="1"/>
          <w:lang w:val="ru-RU" w:eastAsia="hi-IN" w:bidi="hi-IN"/>
        </w:rPr>
        <w:t xml:space="preserve"> – 3.</w:t>
      </w:r>
    </w:p>
    <w:p w:rsidR="009561CC" w:rsidRPr="009561CC" w:rsidRDefault="003E215B" w:rsidP="003E215B">
      <w:pPr>
        <w:widowControl w:val="0"/>
        <w:suppressAutoHyphens/>
        <w:autoSpaceDE w:val="0"/>
        <w:rPr>
          <w:rFonts w:ascii="Times New Roman" w:eastAsia="Times New Roman" w:hAnsi="Times New Roman"/>
          <w:kern w:val="1"/>
          <w:lang w:val="ru-RU" w:eastAsia="hi-IN" w:bidi="hi-IN"/>
        </w:rPr>
      </w:pPr>
      <w:r>
        <w:rPr>
          <w:rFonts w:ascii="Times New Roman" w:eastAsia="Times New Roman" w:hAnsi="Times New Roman"/>
          <w:noProof/>
          <w:kern w:val="1"/>
          <w:lang w:val="ru-RU" w:eastAsia="ru-RU" w:bidi="ar-SA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page">
              <wp:posOffset>3971925</wp:posOffset>
            </wp:positionH>
            <wp:positionV relativeFrom="page">
              <wp:posOffset>1828800</wp:posOffset>
            </wp:positionV>
            <wp:extent cx="2743200" cy="2314575"/>
            <wp:effectExtent l="1905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9561CC" w:rsidRPr="007C3847" w:rsidRDefault="009561CC" w:rsidP="003E215B">
      <w:pPr>
        <w:widowControl w:val="0"/>
        <w:suppressAutoHyphens/>
        <w:autoSpaceDE w:val="0"/>
        <w:rPr>
          <w:rFonts w:ascii="Times New Roman" w:eastAsia="Times New Roman" w:hAnsi="Times New Roman"/>
          <w:kern w:val="1"/>
          <w:lang w:val="ru-RU" w:eastAsia="hi-IN" w:bidi="hi-IN"/>
        </w:rPr>
        <w:sectPr w:rsidR="009561CC" w:rsidRPr="007C3847" w:rsidSect="003E215B">
          <w:pgSz w:w="12240" w:h="15840"/>
          <w:pgMar w:top="566" w:right="1160" w:bottom="1042" w:left="567" w:header="720" w:footer="720" w:gutter="0"/>
          <w:cols w:space="720"/>
        </w:sectPr>
      </w:pPr>
      <w:r w:rsidRPr="003E215B">
        <w:rPr>
          <w:rFonts w:ascii="Times New Roman" w:eastAsia="Times New Roman" w:hAnsi="Times New Roman"/>
          <w:kern w:val="1"/>
          <w:lang w:val="ru-RU" w:eastAsia="hi-IN" w:bidi="hi-IN"/>
        </w:rPr>
        <w:t xml:space="preserve">а)  </w:t>
      </w:r>
      <w:r w:rsidRPr="003E215B"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>1</w:t>
      </w:r>
      <w:r w:rsidR="003E215B">
        <w:rPr>
          <w:rFonts w:ascii="Times New Roman" w:eastAsia="Times New Roman" w:hAnsi="Times New Roman"/>
          <w:kern w:val="1"/>
          <w:lang w:val="ru-RU" w:eastAsia="hi-IN" w:bidi="hi-IN"/>
        </w:rPr>
        <w:t xml:space="preserve">;   </w:t>
      </w:r>
      <w:r w:rsidRPr="003E215B">
        <w:rPr>
          <w:rFonts w:ascii="Times New Roman" w:eastAsia="Times New Roman" w:hAnsi="Times New Roman"/>
          <w:kern w:val="1"/>
          <w:lang w:val="ru-RU" w:eastAsia="hi-IN" w:bidi="hi-IN"/>
        </w:rPr>
        <w:t xml:space="preserve">б)  </w:t>
      </w:r>
      <w:r w:rsidRPr="003E215B"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>2</w:t>
      </w:r>
      <w:r w:rsidR="003E215B">
        <w:rPr>
          <w:rFonts w:ascii="Times New Roman" w:eastAsia="Times New Roman" w:hAnsi="Times New Roman"/>
          <w:kern w:val="1"/>
          <w:lang w:val="ru-RU" w:eastAsia="hi-IN" w:bidi="hi-IN"/>
        </w:rPr>
        <w:t xml:space="preserve">;    </w:t>
      </w:r>
      <w:r w:rsidRPr="003E215B">
        <w:rPr>
          <w:rFonts w:ascii="Times New Roman" w:eastAsia="Times New Roman" w:hAnsi="Times New Roman"/>
          <w:kern w:val="1"/>
          <w:lang w:val="ru-RU" w:eastAsia="hi-IN" w:bidi="hi-IN"/>
        </w:rPr>
        <w:t xml:space="preserve">в)  </w:t>
      </w:r>
      <w:r w:rsidRPr="003E215B"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>3</w:t>
      </w:r>
      <w:r w:rsidR="003E215B">
        <w:rPr>
          <w:rFonts w:ascii="Times New Roman" w:eastAsia="Times New Roman" w:hAnsi="Times New Roman"/>
          <w:kern w:val="1"/>
          <w:lang w:val="ru-RU" w:eastAsia="hi-IN" w:bidi="hi-IN"/>
        </w:rPr>
        <w:t xml:space="preserve">;   </w:t>
      </w:r>
      <w:r w:rsidRPr="003E215B">
        <w:rPr>
          <w:rFonts w:ascii="Times New Roman" w:eastAsia="Times New Roman" w:hAnsi="Times New Roman"/>
          <w:kern w:val="1"/>
          <w:lang w:val="ru-RU" w:eastAsia="hi-IN" w:bidi="hi-IN"/>
        </w:rPr>
        <w:t xml:space="preserve">г)  </w:t>
      </w:r>
      <w:r w:rsidR="007C3847">
        <w:rPr>
          <w:rFonts w:ascii="Times New Roman" w:eastAsia="Times New Roman" w:hAnsi="Times New Roman"/>
          <w:i/>
          <w:iCs/>
          <w:kern w:val="1"/>
          <w:lang w:val="ru-RU" w:eastAsia="hi-IN" w:bidi="hi-IN"/>
        </w:rPr>
        <w:t>4</w:t>
      </w:r>
    </w:p>
    <w:p w:rsidR="009561CC" w:rsidRPr="007C3847" w:rsidRDefault="009561CC" w:rsidP="009561CC">
      <w:pPr>
        <w:widowControl w:val="0"/>
        <w:suppressAutoHyphens/>
        <w:autoSpaceDE w:val="0"/>
        <w:rPr>
          <w:rFonts w:ascii="Times New Roman" w:eastAsia="Times New Roman" w:hAnsi="Times New Roman"/>
          <w:kern w:val="1"/>
          <w:lang w:val="ru-RU" w:eastAsia="hi-IN" w:bidi="hi-IN"/>
        </w:rPr>
      </w:pPr>
    </w:p>
    <w:p w:rsidR="009561CC" w:rsidRPr="003E215B" w:rsidRDefault="009561CC" w:rsidP="009561CC">
      <w:pPr>
        <w:spacing w:line="360" w:lineRule="auto"/>
        <w:rPr>
          <w:rFonts w:ascii="Times New Roman" w:eastAsia="Times New Roman" w:hAnsi="Times New Roman"/>
          <w:kern w:val="16"/>
          <w:sz w:val="28"/>
          <w:szCs w:val="28"/>
          <w:lang w:val="ru-RU" w:eastAsia="ru-RU"/>
        </w:rPr>
      </w:pPr>
    </w:p>
    <w:p w:rsidR="009561CC" w:rsidRPr="003E215B" w:rsidRDefault="009561CC" w:rsidP="009561CC">
      <w:pPr>
        <w:spacing w:line="360" w:lineRule="auto"/>
        <w:rPr>
          <w:rFonts w:ascii="Times New Roman" w:eastAsia="Times New Roman" w:hAnsi="Times New Roman"/>
          <w:kern w:val="16"/>
          <w:sz w:val="28"/>
          <w:szCs w:val="28"/>
          <w:lang w:val="ru-RU" w:eastAsia="ru-RU"/>
        </w:rPr>
      </w:pPr>
    </w:p>
    <w:p w:rsidR="009561CC" w:rsidRPr="007C3847" w:rsidRDefault="009561CC" w:rsidP="007C3847">
      <w:pPr>
        <w:spacing w:line="360" w:lineRule="auto"/>
        <w:rPr>
          <w:rFonts w:ascii="Times New Roman" w:eastAsia="Times New Roman" w:hAnsi="Times New Roman"/>
          <w:kern w:val="16"/>
          <w:sz w:val="28"/>
          <w:szCs w:val="28"/>
          <w:lang w:val="ru-RU" w:eastAsia="ru-RU"/>
        </w:rPr>
      </w:pPr>
    </w:p>
    <w:p w:rsidR="009561CC" w:rsidRPr="003E215B" w:rsidRDefault="009561CC" w:rsidP="009561CC">
      <w:pPr>
        <w:keepNext/>
        <w:spacing w:before="240" w:after="60"/>
        <w:jc w:val="right"/>
        <w:outlineLvl w:val="1"/>
        <w:rPr>
          <w:rFonts w:ascii="Times New Roman" w:eastAsia="Batang" w:hAnsi="Times New Roman"/>
          <w:b/>
          <w:bCs/>
          <w:iCs/>
          <w:color w:val="000000" w:themeColor="text1"/>
          <w:sz w:val="28"/>
          <w:lang w:val="ru-RU" w:eastAsia="ru-RU"/>
        </w:rPr>
      </w:pPr>
    </w:p>
    <w:p w:rsidR="009561CC" w:rsidRPr="003E215B" w:rsidRDefault="009561CC" w:rsidP="009561CC">
      <w:pPr>
        <w:keepNext/>
        <w:spacing w:before="240" w:after="60"/>
        <w:jc w:val="right"/>
        <w:outlineLvl w:val="1"/>
        <w:rPr>
          <w:rFonts w:ascii="Times New Roman" w:eastAsia="Batang" w:hAnsi="Times New Roman"/>
          <w:b/>
          <w:bCs/>
          <w:iCs/>
          <w:color w:val="000000" w:themeColor="text1"/>
          <w:sz w:val="28"/>
          <w:lang w:val="ru-RU" w:eastAsia="ru-RU"/>
        </w:rPr>
      </w:pPr>
    </w:p>
    <w:p w:rsidR="009561CC" w:rsidRPr="003E215B" w:rsidRDefault="009561CC" w:rsidP="009561CC">
      <w:pPr>
        <w:keepNext/>
        <w:spacing w:before="240" w:after="60"/>
        <w:jc w:val="right"/>
        <w:outlineLvl w:val="1"/>
        <w:rPr>
          <w:rFonts w:ascii="Times New Roman" w:eastAsia="Batang" w:hAnsi="Times New Roman"/>
          <w:b/>
          <w:bCs/>
          <w:iCs/>
          <w:color w:val="000000" w:themeColor="text1"/>
          <w:sz w:val="28"/>
          <w:lang w:val="ru-RU" w:eastAsia="ru-RU"/>
        </w:rPr>
      </w:pPr>
    </w:p>
    <w:p w:rsidR="009561CC" w:rsidRPr="003E215B" w:rsidRDefault="009561CC" w:rsidP="009561CC">
      <w:pPr>
        <w:keepNext/>
        <w:spacing w:before="240" w:after="60"/>
        <w:jc w:val="right"/>
        <w:outlineLvl w:val="1"/>
        <w:rPr>
          <w:rFonts w:ascii="Times New Roman" w:eastAsia="Batang" w:hAnsi="Times New Roman"/>
          <w:b/>
          <w:bCs/>
          <w:iCs/>
          <w:color w:val="000000" w:themeColor="text1"/>
          <w:sz w:val="28"/>
          <w:lang w:val="ru-RU" w:eastAsia="ru-RU"/>
        </w:rPr>
      </w:pPr>
    </w:p>
    <w:p w:rsidR="009561CC" w:rsidRPr="003E215B" w:rsidRDefault="009561CC" w:rsidP="009561CC">
      <w:pPr>
        <w:keepNext/>
        <w:spacing w:before="240" w:after="60"/>
        <w:jc w:val="right"/>
        <w:outlineLvl w:val="1"/>
        <w:rPr>
          <w:rFonts w:ascii="Times New Roman" w:eastAsia="Batang" w:hAnsi="Times New Roman"/>
          <w:b/>
          <w:bCs/>
          <w:iCs/>
          <w:color w:val="000000" w:themeColor="text1"/>
          <w:sz w:val="28"/>
          <w:lang w:val="ru-RU" w:eastAsia="ru-RU"/>
        </w:rPr>
      </w:pPr>
    </w:p>
    <w:p w:rsidR="009561CC" w:rsidRPr="003E215B" w:rsidRDefault="009561CC" w:rsidP="009561CC">
      <w:pPr>
        <w:keepNext/>
        <w:spacing w:before="240" w:after="60"/>
        <w:jc w:val="right"/>
        <w:outlineLvl w:val="1"/>
        <w:rPr>
          <w:rFonts w:ascii="Times New Roman" w:eastAsia="Batang" w:hAnsi="Times New Roman"/>
          <w:b/>
          <w:bCs/>
          <w:iCs/>
          <w:color w:val="000000" w:themeColor="text1"/>
          <w:sz w:val="28"/>
          <w:lang w:val="ru-RU" w:eastAsia="ru-RU"/>
        </w:rPr>
      </w:pPr>
    </w:p>
    <w:p w:rsidR="009561CC" w:rsidRPr="003E215B" w:rsidRDefault="009561CC" w:rsidP="009561CC">
      <w:pPr>
        <w:keepNext/>
        <w:spacing w:before="240" w:after="60"/>
        <w:jc w:val="right"/>
        <w:outlineLvl w:val="1"/>
        <w:rPr>
          <w:rFonts w:ascii="Times New Roman" w:eastAsia="Batang" w:hAnsi="Times New Roman"/>
          <w:b/>
          <w:bCs/>
          <w:iCs/>
          <w:color w:val="000000" w:themeColor="text1"/>
          <w:sz w:val="28"/>
          <w:lang w:val="ru-RU" w:eastAsia="ru-RU"/>
        </w:rPr>
      </w:pPr>
    </w:p>
    <w:p w:rsidR="009561CC" w:rsidRPr="003E215B" w:rsidRDefault="009561CC" w:rsidP="009561CC">
      <w:pPr>
        <w:rPr>
          <w:lang w:val="ru-RU"/>
        </w:rPr>
      </w:pPr>
    </w:p>
    <w:p w:rsidR="009A7442" w:rsidRPr="003E215B" w:rsidRDefault="009A7442">
      <w:pPr>
        <w:rPr>
          <w:lang w:val="ru-RU"/>
        </w:rPr>
      </w:pPr>
    </w:p>
    <w:sectPr w:rsidR="009A7442" w:rsidRPr="003E215B" w:rsidSect="009A74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08D" w:rsidRDefault="00A9708D" w:rsidP="00B60F6F">
      <w:r>
        <w:separator/>
      </w:r>
    </w:p>
  </w:endnote>
  <w:endnote w:type="continuationSeparator" w:id="1">
    <w:p w:rsidR="00A9708D" w:rsidRDefault="00A9708D" w:rsidP="00B60F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73C" w:rsidRDefault="00A9708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08D" w:rsidRDefault="00A9708D" w:rsidP="00B60F6F">
      <w:r>
        <w:separator/>
      </w:r>
    </w:p>
  </w:footnote>
  <w:footnote w:type="continuationSeparator" w:id="1">
    <w:p w:rsidR="00A9708D" w:rsidRDefault="00A9708D" w:rsidP="00B60F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RTF_Num 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RTF_Num 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RTF_Num 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RTF_Num 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00000007"/>
    <w:name w:val="RTF_Num 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8"/>
    <w:multiLevelType w:val="multilevel"/>
    <w:tmpl w:val="00000008"/>
    <w:name w:val="RTF_Num 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9"/>
    <w:multiLevelType w:val="multilevel"/>
    <w:tmpl w:val="00000009"/>
    <w:name w:val="RTF_Num 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A"/>
    <w:multiLevelType w:val="multilevel"/>
    <w:tmpl w:val="0000000A"/>
    <w:name w:val="RTF_Num 1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B"/>
    <w:multiLevelType w:val="multilevel"/>
    <w:tmpl w:val="2B9C7E9A"/>
    <w:name w:val="RTF_Num 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9292062"/>
    <w:multiLevelType w:val="multilevel"/>
    <w:tmpl w:val="1A3246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06C2E8B"/>
    <w:multiLevelType w:val="multilevel"/>
    <w:tmpl w:val="94D2A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0F07A47"/>
    <w:multiLevelType w:val="multilevel"/>
    <w:tmpl w:val="790A0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5395AB8"/>
    <w:multiLevelType w:val="multilevel"/>
    <w:tmpl w:val="1E888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82C0B95"/>
    <w:multiLevelType w:val="hybridMultilevel"/>
    <w:tmpl w:val="059A29C8"/>
    <w:lvl w:ilvl="0" w:tplc="B0205D10">
      <w:start w:val="1"/>
      <w:numFmt w:val="bullet"/>
      <w:lvlText w:val="−"/>
      <w:lvlJc w:val="left"/>
      <w:pPr>
        <w:tabs>
          <w:tab w:val="num" w:pos="360"/>
        </w:tabs>
        <w:ind w:left="360" w:firstLine="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9B4365F"/>
    <w:multiLevelType w:val="multilevel"/>
    <w:tmpl w:val="1B7CA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E8F118E"/>
    <w:multiLevelType w:val="multilevel"/>
    <w:tmpl w:val="709A6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49B0F1B"/>
    <w:multiLevelType w:val="hybridMultilevel"/>
    <w:tmpl w:val="5CDE0E9A"/>
    <w:lvl w:ilvl="0" w:tplc="6EC63B76">
      <w:start w:val="1"/>
      <w:numFmt w:val="bullet"/>
      <w:lvlText w:val=""/>
      <w:lvlJc w:val="left"/>
      <w:pPr>
        <w:tabs>
          <w:tab w:val="num" w:pos="907"/>
        </w:tabs>
        <w:ind w:left="90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AD02B2E"/>
    <w:multiLevelType w:val="hybridMultilevel"/>
    <w:tmpl w:val="7F1842C6"/>
    <w:lvl w:ilvl="0" w:tplc="6EC63B76">
      <w:start w:val="1"/>
      <w:numFmt w:val="bullet"/>
      <w:lvlText w:val=""/>
      <w:lvlJc w:val="left"/>
      <w:pPr>
        <w:tabs>
          <w:tab w:val="num" w:pos="1417"/>
        </w:tabs>
        <w:ind w:left="141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9">
    <w:nsid w:val="2C71265F"/>
    <w:multiLevelType w:val="multilevel"/>
    <w:tmpl w:val="88F230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46838A2"/>
    <w:multiLevelType w:val="hybridMultilevel"/>
    <w:tmpl w:val="29146EF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357B753E"/>
    <w:multiLevelType w:val="multilevel"/>
    <w:tmpl w:val="29C007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E6F6263"/>
    <w:multiLevelType w:val="multilevel"/>
    <w:tmpl w:val="5422F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F641A12"/>
    <w:multiLevelType w:val="multilevel"/>
    <w:tmpl w:val="C05CF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FD21922"/>
    <w:multiLevelType w:val="hybridMultilevel"/>
    <w:tmpl w:val="7B305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BE0A10"/>
    <w:multiLevelType w:val="multilevel"/>
    <w:tmpl w:val="4C5A8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47D2761"/>
    <w:multiLevelType w:val="hybridMultilevel"/>
    <w:tmpl w:val="2580E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592FD9"/>
    <w:multiLevelType w:val="multilevel"/>
    <w:tmpl w:val="97589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C3D1786"/>
    <w:multiLevelType w:val="hybridMultilevel"/>
    <w:tmpl w:val="2580E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E629F7"/>
    <w:multiLevelType w:val="hybridMultilevel"/>
    <w:tmpl w:val="24B6CA3C"/>
    <w:lvl w:ilvl="0" w:tplc="E22AF40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F8053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D046A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6640B0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5A036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06C67E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684C3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18414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42812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592402A9"/>
    <w:multiLevelType w:val="multilevel"/>
    <w:tmpl w:val="9DFA1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0140CE5"/>
    <w:multiLevelType w:val="hybridMultilevel"/>
    <w:tmpl w:val="A456022A"/>
    <w:lvl w:ilvl="0" w:tplc="5DEEE92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E8FCF4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32816F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4EA5D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3C9A92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4CBBC0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EC742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8623C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F6452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71CE3B11"/>
    <w:multiLevelType w:val="multilevel"/>
    <w:tmpl w:val="8098E6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1D07CE7"/>
    <w:multiLevelType w:val="hybridMultilevel"/>
    <w:tmpl w:val="9E908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8E6702"/>
    <w:multiLevelType w:val="hybridMultilevel"/>
    <w:tmpl w:val="1D686D6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070453"/>
    <w:multiLevelType w:val="hybridMultilevel"/>
    <w:tmpl w:val="79567CDE"/>
    <w:lvl w:ilvl="0" w:tplc="6F987C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8"/>
  </w:num>
  <w:num w:numId="3">
    <w:abstractNumId w:val="22"/>
  </w:num>
  <w:num w:numId="4">
    <w:abstractNumId w:val="25"/>
  </w:num>
  <w:num w:numId="5">
    <w:abstractNumId w:val="11"/>
  </w:num>
  <w:num w:numId="6">
    <w:abstractNumId w:val="12"/>
  </w:num>
  <w:num w:numId="7">
    <w:abstractNumId w:val="16"/>
  </w:num>
  <w:num w:numId="8">
    <w:abstractNumId w:val="32"/>
  </w:num>
  <w:num w:numId="9">
    <w:abstractNumId w:val="21"/>
  </w:num>
  <w:num w:numId="10">
    <w:abstractNumId w:val="10"/>
  </w:num>
  <w:num w:numId="11">
    <w:abstractNumId w:val="19"/>
  </w:num>
  <w:num w:numId="12">
    <w:abstractNumId w:val="15"/>
  </w:num>
  <w:num w:numId="13">
    <w:abstractNumId w:val="27"/>
  </w:num>
  <w:num w:numId="14">
    <w:abstractNumId w:val="20"/>
  </w:num>
  <w:num w:numId="15">
    <w:abstractNumId w:val="13"/>
  </w:num>
  <w:num w:numId="16">
    <w:abstractNumId w:val="23"/>
  </w:num>
  <w:num w:numId="17">
    <w:abstractNumId w:val="30"/>
  </w:num>
  <w:num w:numId="18">
    <w:abstractNumId w:val="14"/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6"/>
  </w:num>
  <w:num w:numId="26">
    <w:abstractNumId w:val="7"/>
  </w:num>
  <w:num w:numId="27">
    <w:abstractNumId w:val="8"/>
  </w:num>
  <w:num w:numId="28">
    <w:abstractNumId w:val="9"/>
  </w:num>
  <w:num w:numId="29">
    <w:abstractNumId w:val="28"/>
  </w:num>
  <w:num w:numId="30">
    <w:abstractNumId w:val="26"/>
  </w:num>
  <w:num w:numId="31">
    <w:abstractNumId w:val="34"/>
  </w:num>
  <w:num w:numId="32">
    <w:abstractNumId w:val="31"/>
  </w:num>
  <w:num w:numId="33">
    <w:abstractNumId w:val="29"/>
  </w:num>
  <w:num w:numId="34">
    <w:abstractNumId w:val="24"/>
  </w:num>
  <w:num w:numId="35">
    <w:abstractNumId w:val="35"/>
  </w:num>
  <w:num w:numId="36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6C79"/>
    <w:rsid w:val="000C5812"/>
    <w:rsid w:val="000E6A87"/>
    <w:rsid w:val="001A210C"/>
    <w:rsid w:val="001D1EC8"/>
    <w:rsid w:val="002720F0"/>
    <w:rsid w:val="00283161"/>
    <w:rsid w:val="002A2427"/>
    <w:rsid w:val="002C6C79"/>
    <w:rsid w:val="003E215B"/>
    <w:rsid w:val="004707A7"/>
    <w:rsid w:val="00595678"/>
    <w:rsid w:val="005B3EFF"/>
    <w:rsid w:val="005C0867"/>
    <w:rsid w:val="005C3786"/>
    <w:rsid w:val="0067535D"/>
    <w:rsid w:val="006E6638"/>
    <w:rsid w:val="007C3847"/>
    <w:rsid w:val="0092642A"/>
    <w:rsid w:val="00947EBA"/>
    <w:rsid w:val="009561CC"/>
    <w:rsid w:val="009A7442"/>
    <w:rsid w:val="00A9708D"/>
    <w:rsid w:val="00B00D9B"/>
    <w:rsid w:val="00B164FB"/>
    <w:rsid w:val="00B60F6F"/>
    <w:rsid w:val="00B84B2F"/>
    <w:rsid w:val="00C91FA7"/>
    <w:rsid w:val="00C922A1"/>
    <w:rsid w:val="00CD6688"/>
    <w:rsid w:val="00DA33CD"/>
    <w:rsid w:val="00E87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C79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C6C79"/>
    <w:pPr>
      <w:spacing w:line="360" w:lineRule="auto"/>
      <w:jc w:val="both"/>
    </w:pPr>
    <w:rPr>
      <w:rFonts w:ascii="Times New Roman" w:eastAsia="Times New Roman" w:hAnsi="Times New Roman"/>
      <w:kern w:val="32"/>
      <w:sz w:val="28"/>
      <w:szCs w:val="32"/>
    </w:rPr>
  </w:style>
  <w:style w:type="character" w:customStyle="1" w:styleId="a4">
    <w:name w:val="Основной текст Знак"/>
    <w:basedOn w:val="a0"/>
    <w:link w:val="a3"/>
    <w:rsid w:val="002C6C79"/>
    <w:rPr>
      <w:rFonts w:ascii="Times New Roman" w:eastAsia="Times New Roman" w:hAnsi="Times New Roman" w:cs="Times New Roman"/>
      <w:kern w:val="32"/>
      <w:sz w:val="28"/>
      <w:szCs w:val="32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2C6C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6C79"/>
    <w:rPr>
      <w:rFonts w:ascii="Tahoma" w:eastAsiaTheme="minorEastAsia" w:hAnsi="Tahoma" w:cs="Tahoma"/>
      <w:sz w:val="16"/>
      <w:szCs w:val="16"/>
      <w:lang w:val="en-US" w:bidi="en-US"/>
    </w:rPr>
  </w:style>
  <w:style w:type="paragraph" w:styleId="a7">
    <w:name w:val="Normal (Web)"/>
    <w:basedOn w:val="a"/>
    <w:uiPriority w:val="99"/>
    <w:unhideWhenUsed/>
    <w:rsid w:val="00947EBA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apple-converted-space">
    <w:name w:val="apple-converted-space"/>
    <w:basedOn w:val="a0"/>
    <w:rsid w:val="00947EBA"/>
  </w:style>
  <w:style w:type="character" w:styleId="a8">
    <w:name w:val="Strong"/>
    <w:basedOn w:val="a0"/>
    <w:uiPriority w:val="22"/>
    <w:qFormat/>
    <w:rsid w:val="00947EBA"/>
    <w:rPr>
      <w:b/>
      <w:bCs/>
    </w:rPr>
  </w:style>
  <w:style w:type="character" w:styleId="a9">
    <w:name w:val="Emphasis"/>
    <w:basedOn w:val="a0"/>
    <w:uiPriority w:val="20"/>
    <w:qFormat/>
    <w:rsid w:val="00947EBA"/>
    <w:rPr>
      <w:i/>
      <w:iCs/>
    </w:rPr>
  </w:style>
  <w:style w:type="paragraph" w:styleId="aa">
    <w:name w:val="footer"/>
    <w:basedOn w:val="a"/>
    <w:link w:val="ab"/>
    <w:uiPriority w:val="99"/>
    <w:unhideWhenUsed/>
    <w:rsid w:val="009561CC"/>
    <w:pPr>
      <w:tabs>
        <w:tab w:val="center" w:pos="4677"/>
        <w:tab w:val="right" w:pos="9355"/>
      </w:tabs>
    </w:pPr>
    <w:rPr>
      <w:rFonts w:ascii="Times New Roman" w:eastAsia="Times New Roman" w:hAnsi="Times New Roman"/>
      <w:sz w:val="22"/>
      <w:lang w:val="ru-RU" w:eastAsia="ru-RU" w:bidi="ar-SA"/>
    </w:rPr>
  </w:style>
  <w:style w:type="character" w:customStyle="1" w:styleId="ab">
    <w:name w:val="Нижний колонтитул Знак"/>
    <w:basedOn w:val="a0"/>
    <w:link w:val="aa"/>
    <w:uiPriority w:val="99"/>
    <w:rsid w:val="009561CC"/>
    <w:rPr>
      <w:rFonts w:ascii="Times New Roman" w:eastAsia="Times New Roman" w:hAnsi="Times New Roman" w:cs="Times New Roman"/>
      <w:szCs w:val="24"/>
      <w:lang w:eastAsia="ru-RU"/>
    </w:rPr>
  </w:style>
  <w:style w:type="paragraph" w:styleId="ac">
    <w:name w:val="List Paragraph"/>
    <w:basedOn w:val="a"/>
    <w:uiPriority w:val="34"/>
    <w:qFormat/>
    <w:rsid w:val="00B84B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3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336398">
          <w:marLeft w:val="53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1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2923">
          <w:marLeft w:val="53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3955">
          <w:marLeft w:val="53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EF9B5-E810-4D2B-988A-179008060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7</Pages>
  <Words>972</Words>
  <Characters>5546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2015-02-12T19:44:00Z</cp:lastPrinted>
  <dcterms:created xsi:type="dcterms:W3CDTF">2015-02-11T20:08:00Z</dcterms:created>
  <dcterms:modified xsi:type="dcterms:W3CDTF">2015-02-27T19:48:00Z</dcterms:modified>
</cp:coreProperties>
</file>